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4"/>
        <w:gridCol w:w="1708"/>
        <w:gridCol w:w="725"/>
        <w:gridCol w:w="393"/>
        <w:gridCol w:w="1119"/>
        <w:gridCol w:w="591"/>
        <w:gridCol w:w="284"/>
        <w:gridCol w:w="46"/>
        <w:gridCol w:w="804"/>
        <w:gridCol w:w="142"/>
        <w:gridCol w:w="1489"/>
      </w:tblGrid>
      <w:tr w:rsidR="0006689F" w:rsidRPr="00301E55" w14:paraId="62B4670E" w14:textId="77777777" w:rsidTr="003B24DD">
        <w:trPr>
          <w:trHeight w:val="1417"/>
          <w:jc w:val="center"/>
        </w:trPr>
        <w:tc>
          <w:tcPr>
            <w:tcW w:w="2764"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5" w:type="dxa"/>
            <w:gridSpan w:val="5"/>
            <w:vAlign w:val="center"/>
            <w:hideMark/>
          </w:tcPr>
          <w:p w14:paraId="6F4C71BE" w14:textId="1863F970" w:rsidR="0006689F" w:rsidRPr="00301E55" w:rsidRDefault="0006689F" w:rsidP="00314A5D">
            <w:pPr>
              <w:pStyle w:val="En-tte"/>
              <w:jc w:val="center"/>
              <w:rPr>
                <w:rFonts w:ascii="Palatino Linotype" w:hAnsi="Palatino Linotype"/>
                <w:i/>
              </w:rPr>
            </w:pPr>
          </w:p>
        </w:tc>
      </w:tr>
      <w:tr w:rsidR="0006689F" w:rsidRPr="00690DBA" w14:paraId="31878FC5" w14:textId="77777777" w:rsidTr="003B24DD">
        <w:trPr>
          <w:trHeight w:val="560"/>
          <w:jc w:val="center"/>
        </w:trPr>
        <w:tc>
          <w:tcPr>
            <w:tcW w:w="10065" w:type="dxa"/>
            <w:gridSpan w:val="11"/>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06689F" w:rsidRPr="00301E55" w14:paraId="26EEEEFE" w14:textId="77777777" w:rsidTr="003B24DD">
        <w:trPr>
          <w:trHeight w:val="423"/>
          <w:jc w:val="center"/>
        </w:trPr>
        <w:tc>
          <w:tcPr>
            <w:tcW w:w="2764"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1" w:type="dxa"/>
            <w:gridSpan w:val="10"/>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(si non renseigné ici : figure dans le courrier de notification)</w:t>
            </w:r>
          </w:p>
        </w:tc>
      </w:tr>
      <w:tr w:rsidR="0006689F" w:rsidRPr="00301E55" w14:paraId="37185FEE" w14:textId="77777777" w:rsidTr="003B24DD">
        <w:trPr>
          <w:trHeight w:val="543"/>
          <w:jc w:val="center"/>
        </w:trPr>
        <w:tc>
          <w:tcPr>
            <w:tcW w:w="2764" w:type="dxa"/>
            <w:shd w:val="clear" w:color="auto" w:fill="FDE9D9" w:themeFill="accent6" w:themeFillTint="33"/>
            <w:vAlign w:val="center"/>
          </w:tcPr>
          <w:p w14:paraId="37534690" w14:textId="71987E5D" w:rsidR="0006689F" w:rsidRPr="001C0786" w:rsidRDefault="0006689F" w:rsidP="00314A5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1" w:type="dxa"/>
            <w:gridSpan w:val="10"/>
            <w:shd w:val="clear" w:color="auto" w:fill="FDE9D9" w:themeFill="accent6" w:themeFillTint="33"/>
            <w:vAlign w:val="center"/>
          </w:tcPr>
          <w:p w14:paraId="10C6D64F" w14:textId="17D59CE5" w:rsidR="0006689F" w:rsidRPr="00A40E35" w:rsidRDefault="00A40E35" w:rsidP="00314A5D">
            <w:pPr>
              <w:pStyle w:val="En-tte"/>
              <w:jc w:val="center"/>
              <w:rPr>
                <w:rFonts w:ascii="Arial" w:hAnsi="Arial" w:cs="Arial"/>
                <w:bCs/>
                <w:sz w:val="24"/>
                <w:szCs w:val="28"/>
              </w:rPr>
            </w:pPr>
            <w:bookmarkStart w:id="0" w:name="_Hlk210816171"/>
            <w:r w:rsidRPr="00A40E35">
              <w:rPr>
                <w:rFonts w:cs="Arial"/>
                <w:b/>
                <w:bCs/>
                <w:sz w:val="24"/>
                <w:szCs w:val="28"/>
              </w:rPr>
              <w:t>L2501 – TRAVAUX DE REMPLACEMENT DES VOLETS ROULANTS – HOPITAL LARREY</w:t>
            </w:r>
            <w:bookmarkEnd w:id="0"/>
          </w:p>
        </w:tc>
      </w:tr>
      <w:tr w:rsidR="0006689F" w:rsidRPr="00301E55" w14:paraId="10A01CC2" w14:textId="77777777" w:rsidTr="003B24DD">
        <w:trPr>
          <w:trHeight w:val="567"/>
          <w:jc w:val="center"/>
        </w:trPr>
        <w:tc>
          <w:tcPr>
            <w:tcW w:w="2764"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1" w:type="dxa"/>
            <w:gridSpan w:val="10"/>
            <w:vAlign w:val="center"/>
          </w:tcPr>
          <w:p w14:paraId="4CF2908C" w14:textId="703B77D5" w:rsidR="0006689F" w:rsidRPr="00DD4036" w:rsidRDefault="0050160C"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3B24DD">
        <w:trPr>
          <w:trHeight w:val="460"/>
          <w:jc w:val="center"/>
        </w:trPr>
        <w:tc>
          <w:tcPr>
            <w:tcW w:w="2764"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560EAC01" w14:textId="2A10674B" w:rsidR="00DD4036" w:rsidRPr="001C0786" w:rsidRDefault="0050160C" w:rsidP="00314A5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A60BE9DCDF74D499200BDAA6D723391"/>
                </w:placeholder>
                <w:dropDownList>
                  <w:listItem w:value="Choisissez un élément."/>
                  <w:listItem w:displayText="CHU de Toulouse - site de Purpan" w:value="CHU de Toulouse - site de Purpan"/>
                  <w:listItem w:displayText="CHU de Toulouse - site de Rangueil" w:value="CHU de Toulouse - site de Rangueil"/>
                  <w:listItem w:displayText="CHU de Toulouse - site de Larrey" w:value="CHU de Toulouse - site de 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ED2837">
                  <w:rPr>
                    <w:rFonts w:ascii="Arial" w:hAnsi="Arial" w:cs="Arial"/>
                    <w:bCs/>
                    <w:sz w:val="20"/>
                    <w:szCs w:val="20"/>
                  </w:rPr>
                  <w:t>CHU de Toulouse - site de Larrey</w:t>
                </w:r>
              </w:sdtContent>
            </w:sdt>
          </w:p>
        </w:tc>
        <w:tc>
          <w:tcPr>
            <w:tcW w:w="1631" w:type="dxa"/>
            <w:gridSpan w:val="2"/>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3B24DD">
        <w:trPr>
          <w:trHeight w:val="637"/>
          <w:jc w:val="center"/>
        </w:trPr>
        <w:tc>
          <w:tcPr>
            <w:tcW w:w="2764"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27AF7D5B" w14:textId="6F3BA48E" w:rsidR="00DD4036" w:rsidRDefault="002E6B7D" w:rsidP="00314A5D">
            <w:pPr>
              <w:pStyle w:val="En-tte"/>
              <w:jc w:val="center"/>
              <w:rPr>
                <w:rFonts w:ascii="Arial" w:hAnsi="Arial" w:cs="Arial"/>
                <w:bCs/>
                <w:sz w:val="20"/>
                <w:szCs w:val="20"/>
              </w:rPr>
            </w:pPr>
            <w:r w:rsidRPr="002E6B7D">
              <w:rPr>
                <w:rFonts w:ascii="Arial" w:hAnsi="Arial" w:cs="Arial"/>
                <w:bCs/>
                <w:sz w:val="20"/>
                <w:szCs w:val="20"/>
              </w:rPr>
              <w:t>Jessica CARAYON</w:t>
            </w:r>
          </w:p>
        </w:tc>
        <w:tc>
          <w:tcPr>
            <w:tcW w:w="1631" w:type="dxa"/>
            <w:gridSpan w:val="2"/>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3B24DD">
        <w:trPr>
          <w:trHeight w:val="743"/>
          <w:jc w:val="center"/>
        </w:trPr>
        <w:tc>
          <w:tcPr>
            <w:tcW w:w="2764"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50160C"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1" w:type="dxa"/>
            <w:gridSpan w:val="2"/>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3B24DD">
        <w:trPr>
          <w:trHeight w:val="460"/>
          <w:jc w:val="center"/>
        </w:trPr>
        <w:tc>
          <w:tcPr>
            <w:tcW w:w="2764"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352D669B" w14:textId="4D101C34" w:rsidR="00DD4036" w:rsidRPr="00A502EF" w:rsidRDefault="0050160C"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1" w:type="dxa"/>
            <w:gridSpan w:val="2"/>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3B24DD">
        <w:trPr>
          <w:trHeight w:val="460"/>
          <w:jc w:val="center"/>
        </w:trPr>
        <w:tc>
          <w:tcPr>
            <w:tcW w:w="2764"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058A21A0" w14:textId="40AD04EC" w:rsidR="00DD4036" w:rsidRPr="00A502EF" w:rsidRDefault="0050160C"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ED2837">
                  <w:rPr>
                    <w:rFonts w:ascii="Arial" w:hAnsi="Arial" w:cs="Arial"/>
                    <w:bCs/>
                    <w:sz w:val="20"/>
                    <w:szCs w:val="20"/>
                  </w:rPr>
                  <w:t>NON</w:t>
                </w:r>
              </w:sdtContent>
            </w:sdt>
          </w:p>
        </w:tc>
        <w:tc>
          <w:tcPr>
            <w:tcW w:w="1631" w:type="dxa"/>
            <w:gridSpan w:val="2"/>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3B24DD">
        <w:trPr>
          <w:trHeight w:val="460"/>
          <w:jc w:val="center"/>
        </w:trPr>
        <w:tc>
          <w:tcPr>
            <w:tcW w:w="2764"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58CF1484" w14:textId="7CE64A4F" w:rsidR="00DD4036" w:rsidRPr="001C0786" w:rsidRDefault="00A40E35" w:rsidP="00314A5D">
            <w:pPr>
              <w:spacing w:after="0" w:line="240" w:lineRule="auto"/>
              <w:jc w:val="center"/>
              <w:rPr>
                <w:rFonts w:ascii="Arial" w:hAnsi="Arial" w:cs="Arial"/>
                <w:bCs/>
                <w:sz w:val="20"/>
                <w:szCs w:val="20"/>
              </w:rPr>
            </w:pPr>
            <w:r>
              <w:rPr>
                <w:rFonts w:ascii="Arial" w:hAnsi="Arial" w:cs="Arial"/>
                <w:bCs/>
                <w:sz w:val="20"/>
                <w:szCs w:val="20"/>
              </w:rPr>
              <w:t>12</w:t>
            </w:r>
            <w:r w:rsidR="002E6B7D">
              <w:rPr>
                <w:rFonts w:ascii="Arial" w:hAnsi="Arial" w:cs="Arial"/>
                <w:bCs/>
                <w:sz w:val="20"/>
                <w:szCs w:val="20"/>
              </w:rPr>
              <w:t xml:space="preserve"> MOIS DE TRAVAUX </w:t>
            </w:r>
            <w:r>
              <w:rPr>
                <w:rFonts w:ascii="Arial" w:hAnsi="Arial" w:cs="Arial"/>
                <w:bCs/>
                <w:sz w:val="20"/>
                <w:szCs w:val="20"/>
              </w:rPr>
              <w:t>(préparation incluse) +</w:t>
            </w:r>
            <w:r w:rsidR="002E6B7D">
              <w:rPr>
                <w:rFonts w:ascii="Arial" w:hAnsi="Arial" w:cs="Arial"/>
                <w:bCs/>
                <w:sz w:val="20"/>
                <w:szCs w:val="20"/>
              </w:rPr>
              <w:t xml:space="preserve"> 12 MOIS GPA</w:t>
            </w:r>
          </w:p>
        </w:tc>
        <w:tc>
          <w:tcPr>
            <w:tcW w:w="1631" w:type="dxa"/>
            <w:gridSpan w:val="2"/>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3B24DD">
        <w:trPr>
          <w:trHeight w:val="460"/>
          <w:jc w:val="center"/>
        </w:trPr>
        <w:tc>
          <w:tcPr>
            <w:tcW w:w="2764"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CE89E5A" w14:textId="0F98BCA3" w:rsidR="00DD4036" w:rsidRPr="001C0786" w:rsidRDefault="0050160C"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1" w:type="dxa"/>
            <w:gridSpan w:val="2"/>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3B24DD">
        <w:trPr>
          <w:trHeight w:val="460"/>
          <w:jc w:val="center"/>
        </w:trPr>
        <w:tc>
          <w:tcPr>
            <w:tcW w:w="2764"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739704DE" w14:textId="3B915ECA" w:rsidR="00DD4036" w:rsidRDefault="0050160C"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ED2837">
                  <w:rPr>
                    <w:rFonts w:ascii="Arial" w:hAnsi="Arial" w:cs="Arial"/>
                    <w:bCs/>
                    <w:sz w:val="20"/>
                    <w:szCs w:val="20"/>
                  </w:rPr>
                  <w:t>Prix révisables</w:t>
                </w:r>
              </w:sdtContent>
            </w:sdt>
          </w:p>
        </w:tc>
        <w:tc>
          <w:tcPr>
            <w:tcW w:w="1631" w:type="dxa"/>
            <w:gridSpan w:val="2"/>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3B24DD" w:rsidRPr="00301E55" w14:paraId="66DFC691" w14:textId="77777777" w:rsidTr="003B24DD">
        <w:trPr>
          <w:trHeight w:val="629"/>
          <w:jc w:val="center"/>
        </w:trPr>
        <w:tc>
          <w:tcPr>
            <w:tcW w:w="10065" w:type="dxa"/>
            <w:gridSpan w:val="11"/>
            <w:shd w:val="clear" w:color="auto" w:fill="C00000"/>
            <w:vAlign w:val="center"/>
          </w:tcPr>
          <w:p w14:paraId="51AF0D42" w14:textId="77777777" w:rsidR="003B24DD" w:rsidRPr="005C0013" w:rsidRDefault="003B24DD" w:rsidP="00CF2051">
            <w:pPr>
              <w:pStyle w:val="En-tte"/>
              <w:jc w:val="center"/>
              <w:rPr>
                <w:rFonts w:ascii="Arial" w:hAnsi="Arial" w:cs="Arial"/>
                <w:b/>
                <w:bCs/>
                <w:szCs w:val="20"/>
              </w:rPr>
            </w:pPr>
            <w:r>
              <w:rPr>
                <w:rFonts w:ascii="Arial" w:hAnsi="Arial" w:cs="Arial"/>
                <w:b/>
                <w:bCs/>
                <w:szCs w:val="20"/>
              </w:rPr>
              <w:t>B]   IDENTIFICATION ET ENGAGEMENT DU CANDIDAT</w:t>
            </w:r>
          </w:p>
          <w:p w14:paraId="439C867A" w14:textId="77777777" w:rsidR="003B24DD" w:rsidRPr="001C0786" w:rsidRDefault="003B24DD" w:rsidP="00CF2051">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3B24DD" w:rsidRPr="001C0786" w14:paraId="53762F85" w14:textId="77777777" w:rsidTr="00A40E35">
        <w:trPr>
          <w:trHeight w:val="414"/>
          <w:jc w:val="center"/>
        </w:trPr>
        <w:tc>
          <w:tcPr>
            <w:tcW w:w="2764" w:type="dxa"/>
            <w:shd w:val="clear" w:color="auto" w:fill="DBE5F1" w:themeFill="accent1" w:themeFillTint="33"/>
            <w:vAlign w:val="center"/>
          </w:tcPr>
          <w:p w14:paraId="5C8981B5"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Nom de l’entreprise</w:t>
            </w:r>
          </w:p>
        </w:tc>
        <w:tc>
          <w:tcPr>
            <w:tcW w:w="7301" w:type="dxa"/>
            <w:gridSpan w:val="10"/>
            <w:vAlign w:val="center"/>
          </w:tcPr>
          <w:p w14:paraId="2241DADE" w14:textId="77777777" w:rsidR="003B24DD" w:rsidRPr="001C0786" w:rsidRDefault="003B24DD" w:rsidP="00CF2051">
            <w:pPr>
              <w:pStyle w:val="En-tte"/>
              <w:jc w:val="center"/>
              <w:rPr>
                <w:rFonts w:ascii="Arial" w:hAnsi="Arial" w:cs="Arial"/>
                <w:bCs/>
                <w:sz w:val="20"/>
                <w:szCs w:val="20"/>
              </w:rPr>
            </w:pPr>
            <w:permStart w:id="1647520085" w:edGrp="everyone"/>
            <w:r>
              <w:rPr>
                <w:rFonts w:ascii="Arial" w:hAnsi="Arial" w:cs="Arial"/>
                <w:bCs/>
                <w:sz w:val="20"/>
                <w:szCs w:val="20"/>
              </w:rPr>
              <w:t xml:space="preserve">   </w:t>
            </w:r>
            <w:permEnd w:id="1647520085"/>
          </w:p>
        </w:tc>
      </w:tr>
      <w:tr w:rsidR="003B24DD" w:rsidRPr="001C0786" w14:paraId="6E3B9CE6" w14:textId="77777777" w:rsidTr="00A40E35">
        <w:trPr>
          <w:trHeight w:val="630"/>
          <w:jc w:val="center"/>
        </w:trPr>
        <w:tc>
          <w:tcPr>
            <w:tcW w:w="2764" w:type="dxa"/>
            <w:shd w:val="clear" w:color="auto" w:fill="DBE5F1" w:themeFill="accent1" w:themeFillTint="33"/>
            <w:vAlign w:val="center"/>
          </w:tcPr>
          <w:p w14:paraId="7809D5FB"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Adresse siège social</w:t>
            </w:r>
          </w:p>
        </w:tc>
        <w:tc>
          <w:tcPr>
            <w:tcW w:w="7301" w:type="dxa"/>
            <w:gridSpan w:val="10"/>
            <w:vAlign w:val="center"/>
          </w:tcPr>
          <w:p w14:paraId="2C630821" w14:textId="77777777" w:rsidR="003B24DD" w:rsidRPr="001C0786" w:rsidRDefault="003B24DD" w:rsidP="00CF2051">
            <w:pPr>
              <w:pStyle w:val="En-tte"/>
              <w:jc w:val="center"/>
              <w:rPr>
                <w:rFonts w:ascii="Arial" w:hAnsi="Arial" w:cs="Arial"/>
                <w:bCs/>
                <w:sz w:val="20"/>
                <w:szCs w:val="20"/>
              </w:rPr>
            </w:pPr>
            <w:permStart w:id="2001731629" w:edGrp="everyone"/>
            <w:r>
              <w:rPr>
                <w:rFonts w:ascii="Arial" w:hAnsi="Arial" w:cs="Arial"/>
                <w:bCs/>
                <w:sz w:val="20"/>
                <w:szCs w:val="20"/>
              </w:rPr>
              <w:t xml:space="preserve">   </w:t>
            </w:r>
            <w:permEnd w:id="2001731629"/>
          </w:p>
        </w:tc>
      </w:tr>
      <w:tr w:rsidR="003B24DD" w:rsidRPr="001C0786" w14:paraId="7CADDBCE" w14:textId="77777777" w:rsidTr="00A40E35">
        <w:trPr>
          <w:trHeight w:val="373"/>
          <w:jc w:val="center"/>
        </w:trPr>
        <w:tc>
          <w:tcPr>
            <w:tcW w:w="2764" w:type="dxa"/>
            <w:shd w:val="clear" w:color="auto" w:fill="DBE5F1" w:themeFill="accent1" w:themeFillTint="33"/>
            <w:vAlign w:val="center"/>
          </w:tcPr>
          <w:p w14:paraId="7FFF0542"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7579AFC8" w14:textId="77777777" w:rsidR="003B24DD" w:rsidRPr="001C0786" w:rsidRDefault="003B24DD" w:rsidP="00CF2051">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1" w:type="dxa"/>
            <w:gridSpan w:val="10"/>
            <w:vAlign w:val="center"/>
          </w:tcPr>
          <w:p w14:paraId="585980C5" w14:textId="77777777" w:rsidR="003B24DD" w:rsidRPr="001C0786" w:rsidRDefault="003B24DD" w:rsidP="00CF2051">
            <w:pPr>
              <w:pStyle w:val="En-tte"/>
              <w:jc w:val="center"/>
              <w:rPr>
                <w:rFonts w:ascii="Arial" w:hAnsi="Arial" w:cs="Arial"/>
                <w:bCs/>
                <w:sz w:val="20"/>
                <w:szCs w:val="20"/>
              </w:rPr>
            </w:pPr>
            <w:permStart w:id="92277506" w:edGrp="everyone"/>
            <w:r>
              <w:rPr>
                <w:rFonts w:ascii="Arial" w:hAnsi="Arial" w:cs="Arial"/>
                <w:bCs/>
                <w:sz w:val="20"/>
                <w:szCs w:val="20"/>
              </w:rPr>
              <w:t xml:space="preserve">   </w:t>
            </w:r>
            <w:permEnd w:id="92277506"/>
          </w:p>
        </w:tc>
      </w:tr>
      <w:tr w:rsidR="003B24DD" w:rsidRPr="001C0786" w14:paraId="008A8EA5" w14:textId="77777777" w:rsidTr="00A40E35">
        <w:trPr>
          <w:trHeight w:val="373"/>
          <w:jc w:val="center"/>
        </w:trPr>
        <w:tc>
          <w:tcPr>
            <w:tcW w:w="2764" w:type="dxa"/>
            <w:shd w:val="clear" w:color="auto" w:fill="DBE5F1" w:themeFill="accent1" w:themeFillTint="33"/>
            <w:vAlign w:val="center"/>
          </w:tcPr>
          <w:p w14:paraId="34D670A9"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Représenté par</w:t>
            </w:r>
          </w:p>
        </w:tc>
        <w:tc>
          <w:tcPr>
            <w:tcW w:w="7301" w:type="dxa"/>
            <w:gridSpan w:val="10"/>
            <w:vAlign w:val="center"/>
          </w:tcPr>
          <w:p w14:paraId="21ACE2EE" w14:textId="77777777" w:rsidR="003B24DD" w:rsidRPr="001C0786" w:rsidRDefault="003B24DD" w:rsidP="00CF2051">
            <w:pPr>
              <w:pStyle w:val="En-tte"/>
              <w:jc w:val="center"/>
              <w:rPr>
                <w:rFonts w:ascii="Arial" w:hAnsi="Arial" w:cs="Arial"/>
                <w:bCs/>
                <w:sz w:val="20"/>
                <w:szCs w:val="20"/>
              </w:rPr>
            </w:pPr>
            <w:permStart w:id="482946688" w:edGrp="everyone"/>
            <w:r>
              <w:rPr>
                <w:rFonts w:ascii="Arial" w:hAnsi="Arial" w:cs="Arial"/>
                <w:bCs/>
                <w:sz w:val="20"/>
                <w:szCs w:val="20"/>
              </w:rPr>
              <w:t xml:space="preserve">   </w:t>
            </w:r>
            <w:permEnd w:id="482946688"/>
          </w:p>
        </w:tc>
      </w:tr>
      <w:tr w:rsidR="003B24DD" w:rsidRPr="001C0786" w14:paraId="08B80C32" w14:textId="77777777" w:rsidTr="00A40E35">
        <w:trPr>
          <w:trHeight w:val="373"/>
          <w:jc w:val="center"/>
        </w:trPr>
        <w:tc>
          <w:tcPr>
            <w:tcW w:w="2764" w:type="dxa"/>
            <w:shd w:val="clear" w:color="auto" w:fill="DBE5F1" w:themeFill="accent1" w:themeFillTint="33"/>
            <w:vAlign w:val="center"/>
          </w:tcPr>
          <w:p w14:paraId="5E8EFCAC"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1" w:type="dxa"/>
            <w:gridSpan w:val="10"/>
            <w:vAlign w:val="center"/>
          </w:tcPr>
          <w:p w14:paraId="2E803D2F" w14:textId="77777777" w:rsidR="003B24DD" w:rsidRPr="001C0786" w:rsidRDefault="003B24DD" w:rsidP="00CF2051">
            <w:pPr>
              <w:pStyle w:val="En-tte"/>
              <w:jc w:val="center"/>
              <w:rPr>
                <w:rFonts w:ascii="Arial" w:hAnsi="Arial" w:cs="Arial"/>
                <w:bCs/>
                <w:sz w:val="20"/>
                <w:szCs w:val="20"/>
              </w:rPr>
            </w:pPr>
            <w:permStart w:id="510292022" w:edGrp="everyone"/>
            <w:r>
              <w:rPr>
                <w:rFonts w:ascii="Arial" w:hAnsi="Arial" w:cs="Arial"/>
                <w:bCs/>
                <w:sz w:val="20"/>
                <w:szCs w:val="20"/>
              </w:rPr>
              <w:t xml:space="preserve">   </w:t>
            </w:r>
            <w:permEnd w:id="510292022"/>
          </w:p>
        </w:tc>
      </w:tr>
      <w:tr w:rsidR="003B24DD" w:rsidRPr="001C0786" w14:paraId="70A71C81" w14:textId="77777777" w:rsidTr="00A40E35">
        <w:trPr>
          <w:trHeight w:val="373"/>
          <w:jc w:val="center"/>
        </w:trPr>
        <w:tc>
          <w:tcPr>
            <w:tcW w:w="2764" w:type="dxa"/>
            <w:shd w:val="clear" w:color="auto" w:fill="DBE5F1" w:themeFill="accent1" w:themeFillTint="33"/>
            <w:vAlign w:val="center"/>
          </w:tcPr>
          <w:p w14:paraId="17B87EA8"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Numéro de SIRET</w:t>
            </w:r>
          </w:p>
        </w:tc>
        <w:tc>
          <w:tcPr>
            <w:tcW w:w="7301" w:type="dxa"/>
            <w:gridSpan w:val="10"/>
            <w:vAlign w:val="center"/>
          </w:tcPr>
          <w:p w14:paraId="1BDFB81E" w14:textId="77777777" w:rsidR="003B24DD" w:rsidRPr="001C0786" w:rsidRDefault="003B24DD" w:rsidP="00CF2051">
            <w:pPr>
              <w:pStyle w:val="En-tte"/>
              <w:jc w:val="center"/>
              <w:rPr>
                <w:rFonts w:ascii="Arial" w:hAnsi="Arial" w:cs="Arial"/>
                <w:bCs/>
                <w:sz w:val="20"/>
                <w:szCs w:val="20"/>
              </w:rPr>
            </w:pPr>
            <w:permStart w:id="2040691502" w:edGrp="everyone"/>
            <w:r>
              <w:rPr>
                <w:rFonts w:ascii="Arial" w:hAnsi="Arial" w:cs="Arial"/>
                <w:bCs/>
                <w:sz w:val="20"/>
                <w:szCs w:val="20"/>
              </w:rPr>
              <w:t xml:space="preserve">   </w:t>
            </w:r>
            <w:permEnd w:id="2040691502"/>
          </w:p>
        </w:tc>
      </w:tr>
      <w:tr w:rsidR="003B24DD" w:rsidRPr="001C0786" w14:paraId="77D4ABC9" w14:textId="77777777" w:rsidTr="00CF2051">
        <w:trPr>
          <w:trHeight w:val="373"/>
          <w:jc w:val="center"/>
        </w:trPr>
        <w:tc>
          <w:tcPr>
            <w:tcW w:w="10065" w:type="dxa"/>
            <w:gridSpan w:val="11"/>
            <w:shd w:val="clear" w:color="auto" w:fill="DBE5F1" w:themeFill="accent1" w:themeFillTint="33"/>
            <w:vAlign w:val="center"/>
          </w:tcPr>
          <w:p w14:paraId="55FD7740" w14:textId="77777777" w:rsidR="003B24DD" w:rsidRPr="001C0786" w:rsidRDefault="003B24DD" w:rsidP="00CF2051">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3B24DD" w:rsidRPr="001C0786" w14:paraId="084C349E" w14:textId="77777777" w:rsidTr="00A40E35">
        <w:trPr>
          <w:trHeight w:val="729"/>
          <w:jc w:val="center"/>
        </w:trPr>
        <w:tc>
          <w:tcPr>
            <w:tcW w:w="2764" w:type="dxa"/>
            <w:tcBorders>
              <w:bottom w:val="double" w:sz="4" w:space="0" w:color="auto"/>
            </w:tcBorders>
            <w:shd w:val="clear" w:color="auto" w:fill="DBE5F1" w:themeFill="accent1" w:themeFillTint="33"/>
            <w:vAlign w:val="center"/>
          </w:tcPr>
          <w:p w14:paraId="34CF408C"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Forme du groupement*</w:t>
            </w:r>
          </w:p>
        </w:tc>
        <w:tc>
          <w:tcPr>
            <w:tcW w:w="7301"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0DEBFE86" w14:textId="77777777" w:rsidR="003B24DD" w:rsidRDefault="003B24DD" w:rsidP="00CF2051">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31900EFB" w14:textId="77777777" w:rsidR="003B24DD" w:rsidRPr="0051185E" w:rsidRDefault="003B24DD" w:rsidP="00CF2051">
            <w:pPr>
              <w:pStyle w:val="fcase2metab"/>
              <w:jc w:val="center"/>
              <w:rPr>
                <w:rFonts w:ascii="Arial" w:eastAsiaTheme="minorHAnsi" w:hAnsi="Arial" w:cs="Arial"/>
                <w:i/>
                <w:sz w:val="14"/>
                <w:lang w:eastAsia="en-US"/>
              </w:rPr>
            </w:pPr>
          </w:p>
          <w:p w14:paraId="7E9B84C7" w14:textId="77777777" w:rsidR="003B24DD" w:rsidRDefault="003B24DD" w:rsidP="00CF2051">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2F41BF14" w14:textId="77777777" w:rsidR="003B24DD" w:rsidRPr="001C0786" w:rsidRDefault="003B24DD" w:rsidP="00CF2051">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898171658"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50160C">
              <w:rPr>
                <w:rFonts w:ascii="Arial" w:eastAsiaTheme="minorHAnsi" w:hAnsi="Arial" w:cs="Arial"/>
                <w:sz w:val="18"/>
                <w:szCs w:val="18"/>
                <w:lang w:eastAsia="en-US"/>
              </w:rPr>
            </w:r>
            <w:r w:rsidR="0050160C">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898171658"/>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325060368"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50160C">
              <w:rPr>
                <w:rFonts w:ascii="Arial" w:eastAsiaTheme="minorHAnsi" w:hAnsi="Arial" w:cs="Arial"/>
                <w:sz w:val="18"/>
                <w:szCs w:val="18"/>
                <w:lang w:eastAsia="en-US"/>
              </w:rPr>
            </w:r>
            <w:r w:rsidR="0050160C">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325060368"/>
            <w:r w:rsidRPr="00661FC3">
              <w:rPr>
                <w:rFonts w:ascii="Arial" w:eastAsiaTheme="minorHAnsi" w:hAnsi="Arial" w:cs="Arial"/>
                <w:sz w:val="18"/>
                <w:szCs w:val="18"/>
                <w:lang w:eastAsia="en-US"/>
              </w:rPr>
              <w:t xml:space="preserve"> OUI</w:t>
            </w:r>
          </w:p>
        </w:tc>
      </w:tr>
      <w:tr w:rsidR="003B24DD" w:rsidRPr="0051185E" w14:paraId="14CEFCCA" w14:textId="77777777" w:rsidTr="00A40E35">
        <w:trPr>
          <w:trHeight w:val="373"/>
          <w:jc w:val="center"/>
        </w:trPr>
        <w:tc>
          <w:tcPr>
            <w:tcW w:w="2764" w:type="dxa"/>
            <w:vMerge w:val="restart"/>
            <w:tcBorders>
              <w:top w:val="double" w:sz="4" w:space="0" w:color="auto"/>
              <w:left w:val="double" w:sz="4" w:space="0" w:color="auto"/>
            </w:tcBorders>
            <w:shd w:val="clear" w:color="auto" w:fill="DBE5F1" w:themeFill="accent1" w:themeFillTint="33"/>
            <w:vAlign w:val="center"/>
          </w:tcPr>
          <w:p w14:paraId="6E8B3669" w14:textId="77777777" w:rsidR="003B24DD" w:rsidRDefault="003B24DD" w:rsidP="00CF2051">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6DB35001"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membres du groupement</w:t>
            </w:r>
          </w:p>
        </w:tc>
        <w:tc>
          <w:tcPr>
            <w:tcW w:w="7301" w:type="dxa"/>
            <w:gridSpan w:val="10"/>
            <w:tcBorders>
              <w:top w:val="double" w:sz="4" w:space="0" w:color="auto"/>
              <w:right w:val="double" w:sz="4" w:space="0" w:color="auto"/>
            </w:tcBorders>
            <w:shd w:val="clear" w:color="auto" w:fill="FFFFFF" w:themeFill="background1"/>
            <w:vAlign w:val="center"/>
          </w:tcPr>
          <w:p w14:paraId="13112BEE" w14:textId="77777777" w:rsidR="003B24DD" w:rsidRPr="0051185E" w:rsidRDefault="003B24DD" w:rsidP="00CF2051">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3B24DD" w:rsidRPr="0051185E" w14:paraId="6D0FD960" w14:textId="77777777" w:rsidTr="00A40E35">
        <w:trPr>
          <w:trHeight w:val="373"/>
          <w:jc w:val="center"/>
        </w:trPr>
        <w:tc>
          <w:tcPr>
            <w:tcW w:w="2764" w:type="dxa"/>
            <w:vMerge/>
            <w:tcBorders>
              <w:left w:val="double" w:sz="4" w:space="0" w:color="auto"/>
            </w:tcBorders>
            <w:shd w:val="clear" w:color="auto" w:fill="DBE5F1" w:themeFill="accent1" w:themeFillTint="33"/>
            <w:vAlign w:val="center"/>
          </w:tcPr>
          <w:p w14:paraId="63C4951E" w14:textId="77777777" w:rsidR="003B24DD" w:rsidRPr="00231723" w:rsidRDefault="003B24DD" w:rsidP="00CF2051">
            <w:pPr>
              <w:pStyle w:val="En-tte"/>
              <w:jc w:val="center"/>
              <w:rPr>
                <w:rFonts w:ascii="Arial" w:hAnsi="Arial" w:cs="Arial"/>
                <w:bCs/>
                <w:szCs w:val="28"/>
              </w:rPr>
            </w:pPr>
          </w:p>
        </w:tc>
        <w:tc>
          <w:tcPr>
            <w:tcW w:w="3945" w:type="dxa"/>
            <w:gridSpan w:val="4"/>
            <w:shd w:val="clear" w:color="auto" w:fill="FFFFFF" w:themeFill="background1"/>
            <w:vAlign w:val="center"/>
          </w:tcPr>
          <w:p w14:paraId="07998189" w14:textId="77777777" w:rsidR="003B24DD" w:rsidRPr="0051185E" w:rsidRDefault="003B24DD" w:rsidP="00CF2051">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6" w:type="dxa"/>
            <w:gridSpan w:val="6"/>
            <w:tcBorders>
              <w:right w:val="double" w:sz="4" w:space="0" w:color="auto"/>
            </w:tcBorders>
            <w:shd w:val="clear" w:color="auto" w:fill="FFFFFF" w:themeFill="background1"/>
            <w:vAlign w:val="center"/>
          </w:tcPr>
          <w:p w14:paraId="270B0BE2" w14:textId="77777777" w:rsidR="003B24DD" w:rsidRPr="0051185E" w:rsidRDefault="003B24DD" w:rsidP="00CF2051">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6DD3AFE5" w14:textId="77777777" w:rsidR="003B24DD" w:rsidRPr="0051185E" w:rsidRDefault="003B24DD" w:rsidP="00CF2051">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3B24DD" w:rsidRPr="00301E55" w14:paraId="663D26CD" w14:textId="77777777" w:rsidTr="00A40E35">
        <w:trPr>
          <w:trHeight w:val="373"/>
          <w:jc w:val="center"/>
        </w:trPr>
        <w:tc>
          <w:tcPr>
            <w:tcW w:w="2764" w:type="dxa"/>
            <w:tcBorders>
              <w:left w:val="double" w:sz="4" w:space="0" w:color="auto"/>
            </w:tcBorders>
            <w:shd w:val="clear" w:color="auto" w:fill="DBE5F1" w:themeFill="accent1" w:themeFillTint="33"/>
            <w:vAlign w:val="center"/>
          </w:tcPr>
          <w:p w14:paraId="14133B61" w14:textId="77777777" w:rsidR="003B24DD" w:rsidRPr="00231723" w:rsidRDefault="003B24DD" w:rsidP="00CF2051">
            <w:pPr>
              <w:pStyle w:val="En-tte"/>
              <w:jc w:val="center"/>
              <w:rPr>
                <w:rFonts w:ascii="Arial" w:hAnsi="Arial" w:cs="Arial"/>
                <w:bCs/>
                <w:szCs w:val="28"/>
              </w:rPr>
            </w:pPr>
          </w:p>
        </w:tc>
        <w:tc>
          <w:tcPr>
            <w:tcW w:w="3945" w:type="dxa"/>
            <w:gridSpan w:val="4"/>
            <w:shd w:val="clear" w:color="auto" w:fill="FFFFFF" w:themeFill="background1"/>
            <w:vAlign w:val="center"/>
          </w:tcPr>
          <w:p w14:paraId="40D9A353" w14:textId="77777777" w:rsidR="003B24DD" w:rsidRPr="00301E55" w:rsidRDefault="003B24DD" w:rsidP="00CF2051">
            <w:pPr>
              <w:spacing w:after="0" w:line="240" w:lineRule="auto"/>
              <w:jc w:val="center"/>
              <w:rPr>
                <w:rFonts w:ascii="Arial" w:hAnsi="Arial" w:cs="Arial"/>
                <w:sz w:val="20"/>
                <w:szCs w:val="20"/>
              </w:rPr>
            </w:pPr>
          </w:p>
        </w:tc>
        <w:tc>
          <w:tcPr>
            <w:tcW w:w="3356" w:type="dxa"/>
            <w:gridSpan w:val="6"/>
            <w:tcBorders>
              <w:right w:val="double" w:sz="4" w:space="0" w:color="auto"/>
            </w:tcBorders>
            <w:shd w:val="clear" w:color="auto" w:fill="FFFFFF" w:themeFill="background1"/>
            <w:vAlign w:val="center"/>
          </w:tcPr>
          <w:p w14:paraId="785B6BA2" w14:textId="77777777" w:rsidR="003B24DD" w:rsidRPr="00301E55" w:rsidRDefault="003B24DD" w:rsidP="00CF2051">
            <w:pPr>
              <w:spacing w:after="0" w:line="240" w:lineRule="auto"/>
              <w:jc w:val="center"/>
              <w:rPr>
                <w:rFonts w:ascii="Arial" w:hAnsi="Arial" w:cs="Arial"/>
                <w:sz w:val="20"/>
                <w:szCs w:val="20"/>
              </w:rPr>
            </w:pPr>
          </w:p>
        </w:tc>
      </w:tr>
      <w:tr w:rsidR="003B24DD" w:rsidRPr="00301E55" w14:paraId="10E4BC06" w14:textId="77777777" w:rsidTr="00A40E35">
        <w:trPr>
          <w:trHeight w:val="373"/>
          <w:jc w:val="center"/>
        </w:trPr>
        <w:tc>
          <w:tcPr>
            <w:tcW w:w="2764" w:type="dxa"/>
            <w:tcBorders>
              <w:left w:val="double" w:sz="4" w:space="0" w:color="auto"/>
            </w:tcBorders>
            <w:shd w:val="clear" w:color="auto" w:fill="DBE5F1" w:themeFill="accent1" w:themeFillTint="33"/>
            <w:vAlign w:val="center"/>
          </w:tcPr>
          <w:p w14:paraId="5306778A" w14:textId="77777777" w:rsidR="003B24DD" w:rsidRPr="00231723" w:rsidRDefault="003B24DD" w:rsidP="00CF2051">
            <w:pPr>
              <w:pStyle w:val="En-tte"/>
              <w:jc w:val="center"/>
              <w:rPr>
                <w:rFonts w:ascii="Arial" w:hAnsi="Arial" w:cs="Arial"/>
                <w:bCs/>
                <w:szCs w:val="28"/>
              </w:rPr>
            </w:pPr>
          </w:p>
        </w:tc>
        <w:tc>
          <w:tcPr>
            <w:tcW w:w="3945" w:type="dxa"/>
            <w:gridSpan w:val="4"/>
            <w:shd w:val="clear" w:color="auto" w:fill="FFFFFF" w:themeFill="background1"/>
            <w:vAlign w:val="center"/>
          </w:tcPr>
          <w:p w14:paraId="3A24C6A5" w14:textId="77777777" w:rsidR="003B24DD" w:rsidRPr="00301E55" w:rsidRDefault="003B24DD" w:rsidP="00CF2051">
            <w:pPr>
              <w:spacing w:after="0" w:line="240" w:lineRule="auto"/>
              <w:jc w:val="center"/>
              <w:rPr>
                <w:rFonts w:ascii="Arial" w:hAnsi="Arial" w:cs="Arial"/>
                <w:sz w:val="20"/>
                <w:szCs w:val="20"/>
              </w:rPr>
            </w:pPr>
          </w:p>
        </w:tc>
        <w:tc>
          <w:tcPr>
            <w:tcW w:w="3356" w:type="dxa"/>
            <w:gridSpan w:val="6"/>
            <w:tcBorders>
              <w:right w:val="double" w:sz="4" w:space="0" w:color="auto"/>
            </w:tcBorders>
            <w:shd w:val="clear" w:color="auto" w:fill="FFFFFF" w:themeFill="background1"/>
            <w:vAlign w:val="center"/>
          </w:tcPr>
          <w:p w14:paraId="2FE575CB" w14:textId="77777777" w:rsidR="003B24DD" w:rsidRPr="00301E55" w:rsidRDefault="003B24DD" w:rsidP="00CF2051">
            <w:pPr>
              <w:spacing w:after="0" w:line="240" w:lineRule="auto"/>
              <w:jc w:val="center"/>
              <w:rPr>
                <w:rFonts w:ascii="Arial" w:hAnsi="Arial" w:cs="Arial"/>
                <w:sz w:val="20"/>
                <w:szCs w:val="20"/>
              </w:rPr>
            </w:pPr>
          </w:p>
        </w:tc>
      </w:tr>
      <w:tr w:rsidR="003B24DD" w:rsidRPr="00301E55" w14:paraId="7E2A2A20" w14:textId="77777777" w:rsidTr="00A40E35">
        <w:trPr>
          <w:trHeight w:val="373"/>
          <w:jc w:val="center"/>
        </w:trPr>
        <w:tc>
          <w:tcPr>
            <w:tcW w:w="2764" w:type="dxa"/>
            <w:tcBorders>
              <w:left w:val="double" w:sz="4" w:space="0" w:color="auto"/>
            </w:tcBorders>
            <w:shd w:val="clear" w:color="auto" w:fill="DBE5F1" w:themeFill="accent1" w:themeFillTint="33"/>
            <w:vAlign w:val="center"/>
          </w:tcPr>
          <w:p w14:paraId="320DEC66" w14:textId="77777777" w:rsidR="003B24DD" w:rsidRPr="00231723" w:rsidRDefault="003B24DD" w:rsidP="00CF2051">
            <w:pPr>
              <w:pStyle w:val="En-tte"/>
              <w:jc w:val="center"/>
              <w:rPr>
                <w:rFonts w:ascii="Arial" w:hAnsi="Arial" w:cs="Arial"/>
                <w:bCs/>
                <w:szCs w:val="28"/>
              </w:rPr>
            </w:pPr>
          </w:p>
        </w:tc>
        <w:tc>
          <w:tcPr>
            <w:tcW w:w="3945" w:type="dxa"/>
            <w:gridSpan w:val="4"/>
            <w:shd w:val="clear" w:color="auto" w:fill="FFFFFF" w:themeFill="background1"/>
            <w:vAlign w:val="center"/>
          </w:tcPr>
          <w:p w14:paraId="5B32E410" w14:textId="77777777" w:rsidR="003B24DD" w:rsidRPr="00301E55" w:rsidRDefault="003B24DD" w:rsidP="00CF2051">
            <w:pPr>
              <w:spacing w:after="0" w:line="240" w:lineRule="auto"/>
              <w:jc w:val="center"/>
              <w:rPr>
                <w:rFonts w:ascii="Arial" w:hAnsi="Arial" w:cs="Arial"/>
                <w:sz w:val="20"/>
                <w:szCs w:val="20"/>
              </w:rPr>
            </w:pPr>
          </w:p>
        </w:tc>
        <w:tc>
          <w:tcPr>
            <w:tcW w:w="3356" w:type="dxa"/>
            <w:gridSpan w:val="6"/>
            <w:tcBorders>
              <w:right w:val="double" w:sz="4" w:space="0" w:color="auto"/>
            </w:tcBorders>
            <w:shd w:val="clear" w:color="auto" w:fill="FFFFFF" w:themeFill="background1"/>
            <w:vAlign w:val="center"/>
          </w:tcPr>
          <w:p w14:paraId="4A641FF0" w14:textId="77777777" w:rsidR="003B24DD" w:rsidRPr="00301E55" w:rsidRDefault="003B24DD" w:rsidP="00CF2051">
            <w:pPr>
              <w:spacing w:after="0" w:line="240" w:lineRule="auto"/>
              <w:jc w:val="center"/>
              <w:rPr>
                <w:rFonts w:ascii="Arial" w:hAnsi="Arial" w:cs="Arial"/>
                <w:sz w:val="20"/>
                <w:szCs w:val="20"/>
              </w:rPr>
            </w:pPr>
          </w:p>
        </w:tc>
      </w:tr>
      <w:tr w:rsidR="003B24DD" w:rsidRPr="00301E55" w14:paraId="4CBC1128" w14:textId="77777777" w:rsidTr="00A40E35">
        <w:trPr>
          <w:trHeight w:val="373"/>
          <w:jc w:val="center"/>
        </w:trPr>
        <w:tc>
          <w:tcPr>
            <w:tcW w:w="2764" w:type="dxa"/>
            <w:tcBorders>
              <w:left w:val="double" w:sz="4" w:space="0" w:color="auto"/>
              <w:bottom w:val="double" w:sz="4" w:space="0" w:color="auto"/>
            </w:tcBorders>
            <w:shd w:val="clear" w:color="auto" w:fill="DBE5F1" w:themeFill="accent1" w:themeFillTint="33"/>
            <w:vAlign w:val="center"/>
          </w:tcPr>
          <w:p w14:paraId="329F1C11" w14:textId="77777777" w:rsidR="003B24DD" w:rsidRPr="00231723" w:rsidRDefault="003B24DD" w:rsidP="00CF2051">
            <w:pPr>
              <w:pStyle w:val="En-tte"/>
              <w:jc w:val="center"/>
              <w:rPr>
                <w:rFonts w:ascii="Arial" w:hAnsi="Arial" w:cs="Arial"/>
                <w:bCs/>
                <w:szCs w:val="28"/>
              </w:rPr>
            </w:pPr>
          </w:p>
        </w:tc>
        <w:tc>
          <w:tcPr>
            <w:tcW w:w="3945" w:type="dxa"/>
            <w:gridSpan w:val="4"/>
            <w:tcBorders>
              <w:bottom w:val="double" w:sz="4" w:space="0" w:color="auto"/>
            </w:tcBorders>
            <w:shd w:val="clear" w:color="auto" w:fill="FFFFFF" w:themeFill="background1"/>
            <w:vAlign w:val="center"/>
          </w:tcPr>
          <w:p w14:paraId="1D047731" w14:textId="77777777" w:rsidR="003B24DD" w:rsidRPr="00301E55" w:rsidRDefault="003B24DD" w:rsidP="00CF2051">
            <w:pPr>
              <w:spacing w:after="0" w:line="240" w:lineRule="auto"/>
              <w:jc w:val="center"/>
              <w:rPr>
                <w:rFonts w:ascii="Arial" w:hAnsi="Arial" w:cs="Arial"/>
                <w:sz w:val="20"/>
                <w:szCs w:val="20"/>
              </w:rPr>
            </w:pPr>
          </w:p>
        </w:tc>
        <w:tc>
          <w:tcPr>
            <w:tcW w:w="3356" w:type="dxa"/>
            <w:gridSpan w:val="6"/>
            <w:tcBorders>
              <w:bottom w:val="double" w:sz="4" w:space="0" w:color="auto"/>
              <w:right w:val="double" w:sz="4" w:space="0" w:color="auto"/>
            </w:tcBorders>
            <w:shd w:val="clear" w:color="auto" w:fill="FFFFFF" w:themeFill="background1"/>
            <w:vAlign w:val="center"/>
          </w:tcPr>
          <w:p w14:paraId="4F5D636C" w14:textId="77777777" w:rsidR="003B24DD" w:rsidRPr="00301E55" w:rsidRDefault="003B24DD" w:rsidP="00CF2051">
            <w:pPr>
              <w:spacing w:after="0" w:line="240" w:lineRule="auto"/>
              <w:jc w:val="center"/>
              <w:rPr>
                <w:rFonts w:ascii="Arial" w:hAnsi="Arial" w:cs="Arial"/>
                <w:sz w:val="20"/>
                <w:szCs w:val="20"/>
              </w:rPr>
            </w:pPr>
          </w:p>
        </w:tc>
      </w:tr>
      <w:tr w:rsidR="003B24DD" w:rsidRPr="0051185E" w14:paraId="19888234" w14:textId="77777777" w:rsidTr="00A40E35">
        <w:trPr>
          <w:trHeight w:val="852"/>
          <w:jc w:val="center"/>
        </w:trPr>
        <w:tc>
          <w:tcPr>
            <w:tcW w:w="2764" w:type="dxa"/>
            <w:tcBorders>
              <w:top w:val="double" w:sz="4" w:space="0" w:color="auto"/>
              <w:bottom w:val="dotted" w:sz="4" w:space="0" w:color="auto"/>
            </w:tcBorders>
            <w:shd w:val="clear" w:color="auto" w:fill="DBE5F1" w:themeFill="accent1" w:themeFillTint="33"/>
            <w:vAlign w:val="center"/>
          </w:tcPr>
          <w:p w14:paraId="65EB0D16"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1" w:type="dxa"/>
            <w:gridSpan w:val="10"/>
            <w:tcBorders>
              <w:top w:val="double" w:sz="4" w:space="0" w:color="auto"/>
              <w:bottom w:val="dotted" w:sz="4" w:space="0" w:color="auto"/>
            </w:tcBorders>
            <w:shd w:val="clear" w:color="auto" w:fill="FFFFFF" w:themeFill="background1"/>
            <w:vAlign w:val="center"/>
          </w:tcPr>
          <w:p w14:paraId="0561F1DE" w14:textId="77777777" w:rsidR="003B24DD" w:rsidRPr="0051185E" w:rsidRDefault="0050160C" w:rsidP="00CF2051">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21960060A2D2452C89829BB39B23A484"/>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3B24DD">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3B24DD" w:rsidRPr="0006689F" w14:paraId="36989D51" w14:textId="77777777" w:rsidTr="00A40E35">
        <w:trPr>
          <w:trHeight w:val="65"/>
          <w:jc w:val="center"/>
        </w:trPr>
        <w:tc>
          <w:tcPr>
            <w:tcW w:w="2764" w:type="dxa"/>
            <w:shd w:val="clear" w:color="auto" w:fill="DBE5F1" w:themeFill="accent1" w:themeFillTint="33"/>
            <w:vAlign w:val="center"/>
          </w:tcPr>
          <w:p w14:paraId="24F7D358" w14:textId="77777777" w:rsidR="003B24DD" w:rsidRPr="0006689F" w:rsidRDefault="003B24DD" w:rsidP="00CF2051">
            <w:pPr>
              <w:pStyle w:val="En-tte"/>
              <w:jc w:val="right"/>
              <w:rPr>
                <w:rFonts w:ascii="Arial" w:hAnsi="Arial" w:cs="Arial"/>
                <w:bCs/>
                <w:sz w:val="4"/>
                <w:szCs w:val="20"/>
              </w:rPr>
            </w:pPr>
          </w:p>
        </w:tc>
        <w:tc>
          <w:tcPr>
            <w:tcW w:w="7301" w:type="dxa"/>
            <w:gridSpan w:val="10"/>
            <w:shd w:val="clear" w:color="auto" w:fill="DBE5F1" w:themeFill="accent1" w:themeFillTint="33"/>
            <w:vAlign w:val="center"/>
          </w:tcPr>
          <w:p w14:paraId="52739143" w14:textId="77777777" w:rsidR="003B24DD" w:rsidRPr="0006689F" w:rsidRDefault="003B24DD" w:rsidP="00CF2051">
            <w:pPr>
              <w:pStyle w:val="En-tte"/>
              <w:jc w:val="both"/>
              <w:rPr>
                <w:rFonts w:ascii="Arial" w:hAnsi="Arial" w:cs="Arial"/>
                <w:sz w:val="4"/>
                <w:szCs w:val="20"/>
              </w:rPr>
            </w:pPr>
          </w:p>
        </w:tc>
      </w:tr>
      <w:tr w:rsidR="003B24DD" w:rsidRPr="00B92824" w14:paraId="6EB90EA1" w14:textId="77777777" w:rsidTr="00A40E35">
        <w:trPr>
          <w:trHeight w:val="1384"/>
          <w:jc w:val="center"/>
        </w:trPr>
        <w:tc>
          <w:tcPr>
            <w:tcW w:w="2764" w:type="dxa"/>
            <w:tcBorders>
              <w:bottom w:val="dotted" w:sz="4" w:space="0" w:color="auto"/>
            </w:tcBorders>
            <w:shd w:val="clear" w:color="auto" w:fill="DBE5F1" w:themeFill="accent1" w:themeFillTint="33"/>
            <w:vAlign w:val="center"/>
          </w:tcPr>
          <w:p w14:paraId="17D80E6F" w14:textId="77777777" w:rsidR="003B24DD" w:rsidRPr="001C0786" w:rsidRDefault="003B24DD" w:rsidP="00CF2051">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1" w:type="dxa"/>
            <w:gridSpan w:val="10"/>
            <w:tcBorders>
              <w:bottom w:val="dotted" w:sz="4" w:space="0" w:color="auto"/>
            </w:tcBorders>
            <w:vAlign w:val="center"/>
          </w:tcPr>
          <w:p w14:paraId="56AE8247" w14:textId="77777777" w:rsidR="003B24DD" w:rsidRPr="00B92824" w:rsidRDefault="003B24DD" w:rsidP="00CF2051">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_Ref4505715 \r \h </w:instrText>
            </w:r>
            <w:r>
              <w:rPr>
                <w:rFonts w:ascii="Arial" w:hAnsi="Arial" w:cs="Arial"/>
                <w:sz w:val="18"/>
                <w:szCs w:val="20"/>
              </w:rPr>
            </w:r>
            <w:r>
              <w:rPr>
                <w:rFonts w:ascii="Arial" w:hAnsi="Arial" w:cs="Arial"/>
                <w:sz w:val="18"/>
                <w:szCs w:val="20"/>
              </w:rPr>
              <w:fldChar w:fldCharType="separate"/>
            </w:r>
            <w:r>
              <w:rPr>
                <w:rFonts w:ascii="Arial" w:hAnsi="Arial" w:cs="Arial"/>
                <w:sz w:val="18"/>
                <w:szCs w:val="20"/>
              </w:rPr>
              <w:t>3</w:t>
            </w:r>
            <w:r>
              <w:rPr>
                <w:rFonts w:ascii="Arial" w:hAnsi="Arial" w:cs="Arial"/>
                <w:sz w:val="18"/>
                <w:szCs w:val="20"/>
              </w:rPr>
              <w:fldChar w:fldCharType="end"/>
            </w:r>
            <w:r>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7FC8C258" w14:textId="77777777" w:rsidR="003B24DD" w:rsidRPr="0051185E" w:rsidRDefault="003B24DD" w:rsidP="00CF2051">
            <w:pPr>
              <w:tabs>
                <w:tab w:val="left" w:pos="5529"/>
              </w:tabs>
              <w:spacing w:after="0" w:line="240" w:lineRule="auto"/>
              <w:jc w:val="both"/>
              <w:rPr>
                <w:rFonts w:ascii="Arial" w:hAnsi="Arial" w:cs="Arial"/>
                <w:b/>
                <w:sz w:val="14"/>
                <w:szCs w:val="20"/>
              </w:rPr>
            </w:pPr>
          </w:p>
          <w:p w14:paraId="53D4A107" w14:textId="77777777" w:rsidR="003B24DD" w:rsidRPr="00AD6124" w:rsidRDefault="003B24DD" w:rsidP="00CF2051">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Pr>
                <w:rFonts w:ascii="Arial" w:hAnsi="Arial" w:cs="Arial"/>
                <w:b/>
                <w:sz w:val="18"/>
                <w:szCs w:val="20"/>
              </w:rPr>
              <w:t>base de son offre,</w:t>
            </w:r>
          </w:p>
          <w:p w14:paraId="1F327B83" w14:textId="77777777" w:rsidR="003B24DD" w:rsidRPr="00B92824" w:rsidRDefault="003B24DD" w:rsidP="00CF2051">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à exécuter les </w:t>
            </w:r>
            <w:r>
              <w:rPr>
                <w:rFonts w:ascii="Arial" w:hAnsi="Arial" w:cs="Arial"/>
                <w:sz w:val="18"/>
                <w:szCs w:val="20"/>
              </w:rPr>
              <w:t>travaux demandé</w:t>
            </w:r>
            <w:r w:rsidRPr="00B92824">
              <w:rPr>
                <w:rFonts w:ascii="Arial" w:hAnsi="Arial" w:cs="Arial"/>
                <w:sz w:val="18"/>
                <w:szCs w:val="20"/>
              </w:rPr>
              <w:t xml:space="preserve">s aux prix indiqués </w:t>
            </w:r>
            <w:r>
              <w:rPr>
                <w:rFonts w:ascii="Arial" w:hAnsi="Arial" w:cs="Arial"/>
                <w:sz w:val="18"/>
                <w:szCs w:val="20"/>
              </w:rPr>
              <w:t>ci-dessous.</w:t>
            </w:r>
          </w:p>
        </w:tc>
      </w:tr>
      <w:tr w:rsidR="003B24DD" w:rsidRPr="00E97C7A" w14:paraId="25A2D5D7" w14:textId="77777777" w:rsidTr="00A40E35">
        <w:trPr>
          <w:trHeight w:val="712"/>
          <w:jc w:val="center"/>
        </w:trPr>
        <w:tc>
          <w:tcPr>
            <w:tcW w:w="2764" w:type="dxa"/>
            <w:shd w:val="clear" w:color="auto" w:fill="FFFF00"/>
            <w:vAlign w:val="center"/>
          </w:tcPr>
          <w:p w14:paraId="4C731F9D" w14:textId="77777777" w:rsidR="003B24DD" w:rsidRDefault="003B24DD" w:rsidP="00CF2051">
            <w:pPr>
              <w:tabs>
                <w:tab w:val="left" w:pos="5529"/>
              </w:tabs>
              <w:spacing w:after="0" w:line="240" w:lineRule="auto"/>
              <w:jc w:val="right"/>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p>
          <w:p w14:paraId="77909DE0" w14:textId="77777777" w:rsidR="003B24DD" w:rsidRPr="00BC665B" w:rsidRDefault="003B24DD" w:rsidP="00CF2051">
            <w:pPr>
              <w:tabs>
                <w:tab w:val="left" w:pos="5529"/>
              </w:tabs>
              <w:spacing w:after="0" w:line="240" w:lineRule="auto"/>
              <w:jc w:val="right"/>
              <w:rPr>
                <w:rFonts w:ascii="Arial" w:hAnsi="Arial" w:cs="Arial"/>
                <w:i/>
                <w:szCs w:val="20"/>
              </w:rPr>
            </w:pPr>
            <w:r w:rsidRPr="00BC665B">
              <w:rPr>
                <w:rFonts w:ascii="Arial" w:hAnsi="Arial" w:cs="Arial"/>
                <w:i/>
                <w:sz w:val="16"/>
                <w:szCs w:val="20"/>
              </w:rPr>
              <w:t>(détailler par tranches le cas échéant)</w:t>
            </w:r>
          </w:p>
        </w:tc>
        <w:tc>
          <w:tcPr>
            <w:tcW w:w="2433" w:type="dxa"/>
            <w:gridSpan w:val="2"/>
            <w:shd w:val="clear" w:color="auto" w:fill="FFFF00"/>
            <w:vAlign w:val="center"/>
          </w:tcPr>
          <w:p w14:paraId="0205A466" w14:textId="77777777" w:rsidR="003B24DD" w:rsidRPr="00E97C7A" w:rsidRDefault="003B24DD" w:rsidP="00CF2051">
            <w:pPr>
              <w:tabs>
                <w:tab w:val="left" w:pos="5529"/>
              </w:tabs>
              <w:spacing w:after="0" w:line="240" w:lineRule="auto"/>
              <w:jc w:val="both"/>
              <w:rPr>
                <w:rFonts w:ascii="Arial" w:hAnsi="Arial" w:cs="Arial"/>
                <w:b/>
                <w:szCs w:val="20"/>
              </w:rPr>
            </w:pPr>
            <w:permStart w:id="1362431381" w:edGrp="everyone"/>
            <w:r w:rsidRPr="00E97C7A">
              <w:rPr>
                <w:rFonts w:ascii="Arial" w:hAnsi="Arial" w:cs="Arial"/>
                <w:b/>
                <w:szCs w:val="20"/>
              </w:rPr>
              <w:t xml:space="preserve">    </w:t>
            </w:r>
            <w:permEnd w:id="1362431381"/>
            <w:r w:rsidRPr="00E97C7A">
              <w:rPr>
                <w:rFonts w:ascii="Arial" w:hAnsi="Arial" w:cs="Arial"/>
                <w:b/>
                <w:szCs w:val="20"/>
              </w:rPr>
              <w:t xml:space="preserve"> € H.T.</w:t>
            </w:r>
          </w:p>
        </w:tc>
        <w:tc>
          <w:tcPr>
            <w:tcW w:w="2433" w:type="dxa"/>
            <w:gridSpan w:val="5"/>
            <w:shd w:val="clear" w:color="auto" w:fill="FFFF00"/>
            <w:vAlign w:val="center"/>
          </w:tcPr>
          <w:p w14:paraId="2D8080A6" w14:textId="77777777" w:rsidR="003B24DD" w:rsidRPr="00E97C7A" w:rsidRDefault="003B24DD" w:rsidP="00CF2051">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1485579211" w:edGrp="everyone"/>
            <w:r w:rsidRPr="00E97C7A">
              <w:rPr>
                <w:rFonts w:ascii="Arial" w:hAnsi="Arial" w:cs="Arial"/>
                <w:b/>
                <w:szCs w:val="20"/>
              </w:rPr>
              <w:t xml:space="preserve">   </w:t>
            </w:r>
            <w:permEnd w:id="1485579211"/>
          </w:p>
        </w:tc>
        <w:tc>
          <w:tcPr>
            <w:tcW w:w="2435" w:type="dxa"/>
            <w:gridSpan w:val="3"/>
            <w:shd w:val="clear" w:color="auto" w:fill="FFFF00"/>
            <w:vAlign w:val="center"/>
          </w:tcPr>
          <w:p w14:paraId="35D41E80" w14:textId="77777777" w:rsidR="003B24DD" w:rsidRPr="00E97C7A" w:rsidRDefault="003B24DD" w:rsidP="00CF2051">
            <w:pPr>
              <w:tabs>
                <w:tab w:val="left" w:pos="5529"/>
              </w:tabs>
              <w:spacing w:after="0" w:line="240" w:lineRule="auto"/>
              <w:jc w:val="both"/>
              <w:rPr>
                <w:rFonts w:ascii="Arial" w:hAnsi="Arial" w:cs="Arial"/>
                <w:b/>
                <w:szCs w:val="20"/>
              </w:rPr>
            </w:pPr>
            <w:permStart w:id="2123969685" w:edGrp="everyone"/>
            <w:r w:rsidRPr="00E97C7A">
              <w:rPr>
                <w:rFonts w:ascii="Arial" w:hAnsi="Arial" w:cs="Arial"/>
                <w:b/>
                <w:szCs w:val="20"/>
              </w:rPr>
              <w:t xml:space="preserve">   </w:t>
            </w:r>
            <w:permEnd w:id="2123969685"/>
            <w:r w:rsidRPr="00E97C7A">
              <w:rPr>
                <w:rFonts w:ascii="Arial" w:hAnsi="Arial" w:cs="Arial"/>
                <w:b/>
                <w:szCs w:val="20"/>
              </w:rPr>
              <w:t xml:space="preserve"> € T.T.C.</w:t>
            </w:r>
          </w:p>
        </w:tc>
      </w:tr>
      <w:tr w:rsidR="003B24DD" w:rsidRPr="001C0786" w14:paraId="0F308ACF" w14:textId="77777777" w:rsidTr="00A40E35">
        <w:trPr>
          <w:trHeight w:val="550"/>
          <w:jc w:val="center"/>
        </w:trPr>
        <w:tc>
          <w:tcPr>
            <w:tcW w:w="2764" w:type="dxa"/>
            <w:shd w:val="clear" w:color="auto" w:fill="DBE5F1" w:themeFill="accent1" w:themeFillTint="33"/>
            <w:vAlign w:val="center"/>
          </w:tcPr>
          <w:p w14:paraId="72F25B90"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Taux d’escompte proposé</w:t>
            </w:r>
          </w:p>
        </w:tc>
        <w:permStart w:id="1121648824" w:edGrp="everyone"/>
        <w:tc>
          <w:tcPr>
            <w:tcW w:w="7301" w:type="dxa"/>
            <w:gridSpan w:val="10"/>
            <w:vAlign w:val="center"/>
          </w:tcPr>
          <w:p w14:paraId="56AFA7EF" w14:textId="77777777" w:rsidR="003B24DD" w:rsidRDefault="0050160C" w:rsidP="00CF2051">
            <w:pPr>
              <w:pStyle w:val="En-tte"/>
              <w:jc w:val="center"/>
              <w:rPr>
                <w:rFonts w:ascii="Arial" w:hAnsi="Arial" w:cs="Arial"/>
                <w:bCs/>
                <w:sz w:val="20"/>
                <w:szCs w:val="20"/>
              </w:rPr>
            </w:pPr>
            <w:sdt>
              <w:sdtPr>
                <w:rPr>
                  <w:rFonts w:ascii="Arial" w:hAnsi="Arial" w:cs="Arial"/>
                  <w:bCs/>
                  <w:sz w:val="20"/>
                  <w:szCs w:val="20"/>
                </w:rPr>
                <w:id w:val="-399065651"/>
                <w:placeholder>
                  <w:docPart w:val="20FEB946AFE3418E82308DA0F0F6C121"/>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3B24DD" w:rsidRPr="00B92824">
                  <w:rPr>
                    <w:rFonts w:ascii="Arial" w:hAnsi="Arial" w:cs="Arial"/>
                    <w:bCs/>
                    <w:sz w:val="20"/>
                    <w:szCs w:val="20"/>
                  </w:rPr>
                  <w:t>Choisissez un élément.</w:t>
                </w:r>
              </w:sdtContent>
            </w:sdt>
            <w:permEnd w:id="1121648824"/>
            <w:r w:rsidR="003B24DD">
              <w:rPr>
                <w:rFonts w:ascii="Arial" w:hAnsi="Arial" w:cs="Arial"/>
                <w:bCs/>
                <w:sz w:val="20"/>
                <w:szCs w:val="20"/>
              </w:rPr>
              <w:t xml:space="preserve">  </w:t>
            </w:r>
          </w:p>
          <w:p w14:paraId="2BCA6925" w14:textId="77777777" w:rsidR="003B24DD" w:rsidRPr="001C0786" w:rsidRDefault="003B24DD" w:rsidP="00CF2051">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96CE2F4811B54F59B30A53832C85DA0E"/>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71343301" w:edGrp="everyone"/>
                <w:r w:rsidRPr="00BF3720">
                  <w:rPr>
                    <w:rFonts w:ascii="Arial" w:hAnsi="Arial" w:cs="Arial"/>
                    <w:bCs/>
                    <w:sz w:val="20"/>
                    <w:szCs w:val="20"/>
                  </w:rPr>
                  <w:t>Choisissez un élément.</w:t>
                </w:r>
                <w:permEnd w:id="571343301"/>
              </w:sdtContent>
            </w:sdt>
          </w:p>
        </w:tc>
      </w:tr>
      <w:tr w:rsidR="003B24DD" w:rsidRPr="00B02CAD" w14:paraId="7E96606C" w14:textId="77777777" w:rsidTr="00A40E35">
        <w:trPr>
          <w:trHeight w:val="550"/>
          <w:jc w:val="center"/>
        </w:trPr>
        <w:tc>
          <w:tcPr>
            <w:tcW w:w="2764" w:type="dxa"/>
            <w:shd w:val="clear" w:color="auto" w:fill="DBE5F1" w:themeFill="accent1" w:themeFillTint="33"/>
            <w:vAlign w:val="center"/>
          </w:tcPr>
          <w:p w14:paraId="5449DCEC"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Avance</w:t>
            </w:r>
          </w:p>
        </w:tc>
        <w:tc>
          <w:tcPr>
            <w:tcW w:w="7301" w:type="dxa"/>
            <w:gridSpan w:val="10"/>
            <w:vAlign w:val="center"/>
          </w:tcPr>
          <w:p w14:paraId="30AD2CA4" w14:textId="77777777" w:rsidR="003B24DD" w:rsidRPr="00B02CAD" w:rsidRDefault="003B24DD" w:rsidP="00CF2051">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71797461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0160C">
              <w:rPr>
                <w:rFonts w:ascii="Arial" w:hAnsi="Arial" w:cs="Arial"/>
                <w:sz w:val="20"/>
                <w:szCs w:val="20"/>
              </w:rPr>
            </w:r>
            <w:r w:rsidR="0050160C">
              <w:rPr>
                <w:rFonts w:ascii="Arial" w:hAnsi="Arial" w:cs="Arial"/>
                <w:sz w:val="20"/>
                <w:szCs w:val="20"/>
              </w:rPr>
              <w:fldChar w:fldCharType="separate"/>
            </w:r>
            <w:r w:rsidRPr="00301E55">
              <w:rPr>
                <w:rFonts w:ascii="Arial" w:hAnsi="Arial" w:cs="Arial"/>
                <w:sz w:val="20"/>
                <w:szCs w:val="20"/>
              </w:rPr>
              <w:fldChar w:fldCharType="end"/>
            </w:r>
            <w:permEnd w:id="1717974612"/>
            <w:r>
              <w:rPr>
                <w:rFonts w:ascii="Arial" w:hAnsi="Arial" w:cs="Arial"/>
                <w:sz w:val="20"/>
                <w:szCs w:val="20"/>
              </w:rPr>
              <w:t xml:space="preserve"> NON</w:t>
            </w:r>
            <w:r>
              <w:rPr>
                <w:rFonts w:ascii="Arial" w:hAnsi="Arial" w:cs="Arial"/>
                <w:sz w:val="20"/>
                <w:szCs w:val="20"/>
              </w:rPr>
              <w:tab/>
            </w:r>
            <w:permStart w:id="91115238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50160C">
              <w:rPr>
                <w:rFonts w:ascii="Arial" w:hAnsi="Arial" w:cs="Arial"/>
                <w:sz w:val="20"/>
                <w:szCs w:val="20"/>
              </w:rPr>
            </w:r>
            <w:r w:rsidR="0050160C">
              <w:rPr>
                <w:rFonts w:ascii="Arial" w:hAnsi="Arial" w:cs="Arial"/>
                <w:sz w:val="20"/>
                <w:szCs w:val="20"/>
              </w:rPr>
              <w:fldChar w:fldCharType="separate"/>
            </w:r>
            <w:r w:rsidRPr="00301E55">
              <w:rPr>
                <w:rFonts w:ascii="Arial" w:hAnsi="Arial" w:cs="Arial"/>
                <w:sz w:val="20"/>
                <w:szCs w:val="20"/>
              </w:rPr>
              <w:fldChar w:fldCharType="end"/>
            </w:r>
            <w:permEnd w:id="911152383"/>
            <w:r>
              <w:rPr>
                <w:rFonts w:ascii="Arial" w:hAnsi="Arial" w:cs="Arial"/>
                <w:sz w:val="20"/>
                <w:szCs w:val="20"/>
              </w:rPr>
              <w:t xml:space="preserve"> OUI</w:t>
            </w:r>
          </w:p>
        </w:tc>
      </w:tr>
      <w:tr w:rsidR="003B24DD" w:rsidRPr="007D7136" w14:paraId="60C24F4C" w14:textId="77777777" w:rsidTr="00A40E35">
        <w:trPr>
          <w:trHeight w:val="373"/>
          <w:jc w:val="center"/>
        </w:trPr>
        <w:tc>
          <w:tcPr>
            <w:tcW w:w="2764" w:type="dxa"/>
            <w:vMerge w:val="restart"/>
            <w:shd w:val="clear" w:color="auto" w:fill="DBE5F1" w:themeFill="accent1" w:themeFillTint="33"/>
            <w:vAlign w:val="center"/>
          </w:tcPr>
          <w:p w14:paraId="69FE0F0F"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5294AE28" w14:textId="77777777" w:rsidR="003B24DD" w:rsidRPr="007D7136" w:rsidRDefault="003B24DD" w:rsidP="00CF2051">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2CEA0A1A" w14:textId="77777777" w:rsidR="003B24DD" w:rsidRPr="007D7136" w:rsidRDefault="003B24DD" w:rsidP="00CF2051">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29924B8F" w14:textId="77777777" w:rsidR="003B24DD" w:rsidRPr="007D7136" w:rsidRDefault="003B24DD" w:rsidP="00CF2051">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6C6964B2" w14:textId="77777777" w:rsidR="003B24DD" w:rsidRPr="007D7136" w:rsidRDefault="003B24DD" w:rsidP="00CF2051">
            <w:pPr>
              <w:pStyle w:val="En-tte"/>
              <w:jc w:val="center"/>
              <w:rPr>
                <w:rFonts w:ascii="Arial" w:hAnsi="Arial" w:cs="Arial"/>
                <w:bCs/>
                <w:sz w:val="18"/>
                <w:szCs w:val="20"/>
              </w:rPr>
            </w:pPr>
            <w:r w:rsidRPr="007D7136">
              <w:rPr>
                <w:rFonts w:ascii="Arial" w:hAnsi="Arial" w:cs="Arial"/>
                <w:bCs/>
                <w:sz w:val="18"/>
                <w:szCs w:val="20"/>
              </w:rPr>
              <w:t>Clé RIB</w:t>
            </w:r>
          </w:p>
        </w:tc>
        <w:tc>
          <w:tcPr>
            <w:tcW w:w="1489" w:type="dxa"/>
            <w:shd w:val="clear" w:color="auto" w:fill="FDE9D9" w:themeFill="accent6" w:themeFillTint="33"/>
            <w:vAlign w:val="center"/>
          </w:tcPr>
          <w:p w14:paraId="2248DFE6" w14:textId="77777777" w:rsidR="003B24DD" w:rsidRPr="007D7136" w:rsidRDefault="003B24DD" w:rsidP="00CF2051">
            <w:pPr>
              <w:pStyle w:val="En-tte"/>
              <w:jc w:val="center"/>
              <w:rPr>
                <w:rFonts w:ascii="Arial" w:hAnsi="Arial" w:cs="Arial"/>
                <w:bCs/>
                <w:sz w:val="18"/>
                <w:szCs w:val="20"/>
              </w:rPr>
            </w:pPr>
            <w:r w:rsidRPr="007D7136">
              <w:rPr>
                <w:rFonts w:ascii="Arial" w:hAnsi="Arial" w:cs="Arial"/>
                <w:bCs/>
                <w:sz w:val="18"/>
                <w:szCs w:val="20"/>
              </w:rPr>
              <w:t>Domiciliation</w:t>
            </w:r>
          </w:p>
        </w:tc>
      </w:tr>
      <w:tr w:rsidR="003B24DD" w14:paraId="1F88BFF6" w14:textId="77777777" w:rsidTr="00A40E35">
        <w:trPr>
          <w:trHeight w:val="373"/>
          <w:jc w:val="center"/>
        </w:trPr>
        <w:tc>
          <w:tcPr>
            <w:tcW w:w="2764" w:type="dxa"/>
            <w:vMerge/>
            <w:shd w:val="clear" w:color="auto" w:fill="DBE5F1" w:themeFill="accent1" w:themeFillTint="33"/>
            <w:vAlign w:val="center"/>
          </w:tcPr>
          <w:p w14:paraId="19690129" w14:textId="77777777" w:rsidR="003B24DD" w:rsidRPr="001C0786" w:rsidRDefault="003B24DD" w:rsidP="00CF2051">
            <w:pPr>
              <w:pStyle w:val="En-tte"/>
              <w:jc w:val="right"/>
              <w:rPr>
                <w:rFonts w:ascii="Arial" w:hAnsi="Arial" w:cs="Arial"/>
                <w:bCs/>
                <w:sz w:val="20"/>
                <w:szCs w:val="20"/>
              </w:rPr>
            </w:pPr>
          </w:p>
        </w:tc>
        <w:tc>
          <w:tcPr>
            <w:tcW w:w="1708" w:type="dxa"/>
            <w:shd w:val="clear" w:color="auto" w:fill="FDE9D9" w:themeFill="accent6" w:themeFillTint="33"/>
            <w:vAlign w:val="center"/>
          </w:tcPr>
          <w:p w14:paraId="6C5E409B" w14:textId="77777777" w:rsidR="003B24DD" w:rsidRDefault="003B24DD" w:rsidP="00CF2051">
            <w:pPr>
              <w:pStyle w:val="En-tte"/>
              <w:jc w:val="center"/>
              <w:rPr>
                <w:rFonts w:ascii="Arial" w:hAnsi="Arial" w:cs="Arial"/>
                <w:bCs/>
                <w:sz w:val="20"/>
                <w:szCs w:val="20"/>
              </w:rPr>
            </w:pPr>
            <w:permStart w:id="791027774" w:edGrp="everyone"/>
            <w:r>
              <w:rPr>
                <w:rFonts w:ascii="Arial" w:hAnsi="Arial" w:cs="Arial"/>
                <w:bCs/>
                <w:sz w:val="20"/>
                <w:szCs w:val="20"/>
              </w:rPr>
              <w:t xml:space="preserve">   </w:t>
            </w:r>
            <w:permEnd w:id="791027774"/>
          </w:p>
        </w:tc>
        <w:tc>
          <w:tcPr>
            <w:tcW w:w="1118" w:type="dxa"/>
            <w:gridSpan w:val="2"/>
            <w:shd w:val="clear" w:color="auto" w:fill="FDE9D9" w:themeFill="accent6" w:themeFillTint="33"/>
            <w:vAlign w:val="center"/>
          </w:tcPr>
          <w:p w14:paraId="76E17BC8" w14:textId="77777777" w:rsidR="003B24DD" w:rsidRDefault="003B24DD" w:rsidP="00CF2051">
            <w:pPr>
              <w:pStyle w:val="En-tte"/>
              <w:jc w:val="center"/>
              <w:rPr>
                <w:rFonts w:ascii="Arial" w:hAnsi="Arial" w:cs="Arial"/>
                <w:bCs/>
                <w:sz w:val="20"/>
                <w:szCs w:val="20"/>
              </w:rPr>
            </w:pPr>
            <w:permStart w:id="425660023" w:edGrp="everyone"/>
            <w:r>
              <w:rPr>
                <w:rFonts w:ascii="Arial" w:hAnsi="Arial" w:cs="Arial"/>
                <w:bCs/>
                <w:sz w:val="20"/>
                <w:szCs w:val="20"/>
              </w:rPr>
              <w:t xml:space="preserve">   </w:t>
            </w:r>
            <w:permEnd w:id="425660023"/>
          </w:p>
        </w:tc>
        <w:tc>
          <w:tcPr>
            <w:tcW w:w="1994" w:type="dxa"/>
            <w:gridSpan w:val="3"/>
            <w:shd w:val="clear" w:color="auto" w:fill="FDE9D9" w:themeFill="accent6" w:themeFillTint="33"/>
            <w:vAlign w:val="center"/>
          </w:tcPr>
          <w:p w14:paraId="4356A310" w14:textId="77777777" w:rsidR="003B24DD" w:rsidRDefault="003B24DD" w:rsidP="00CF2051">
            <w:pPr>
              <w:pStyle w:val="En-tte"/>
              <w:jc w:val="center"/>
              <w:rPr>
                <w:rFonts w:ascii="Arial" w:hAnsi="Arial" w:cs="Arial"/>
                <w:bCs/>
                <w:sz w:val="20"/>
                <w:szCs w:val="20"/>
              </w:rPr>
            </w:pPr>
            <w:permStart w:id="101319109" w:edGrp="everyone"/>
            <w:r>
              <w:rPr>
                <w:rFonts w:ascii="Arial" w:hAnsi="Arial" w:cs="Arial"/>
                <w:bCs/>
                <w:sz w:val="20"/>
                <w:szCs w:val="20"/>
              </w:rPr>
              <w:t xml:space="preserve">   </w:t>
            </w:r>
            <w:permEnd w:id="101319109"/>
          </w:p>
        </w:tc>
        <w:tc>
          <w:tcPr>
            <w:tcW w:w="992" w:type="dxa"/>
            <w:gridSpan w:val="3"/>
            <w:shd w:val="clear" w:color="auto" w:fill="FDE9D9" w:themeFill="accent6" w:themeFillTint="33"/>
            <w:vAlign w:val="center"/>
          </w:tcPr>
          <w:p w14:paraId="6DBA7CF1" w14:textId="77777777" w:rsidR="003B24DD" w:rsidRDefault="003B24DD" w:rsidP="00CF2051">
            <w:pPr>
              <w:pStyle w:val="En-tte"/>
              <w:jc w:val="center"/>
              <w:rPr>
                <w:rFonts w:ascii="Arial" w:hAnsi="Arial" w:cs="Arial"/>
                <w:bCs/>
                <w:sz w:val="20"/>
                <w:szCs w:val="20"/>
              </w:rPr>
            </w:pPr>
            <w:permStart w:id="335506526" w:edGrp="everyone"/>
            <w:r>
              <w:rPr>
                <w:rFonts w:ascii="Arial" w:hAnsi="Arial" w:cs="Arial"/>
                <w:bCs/>
                <w:sz w:val="20"/>
                <w:szCs w:val="20"/>
              </w:rPr>
              <w:t xml:space="preserve">   </w:t>
            </w:r>
            <w:permEnd w:id="335506526"/>
          </w:p>
        </w:tc>
        <w:tc>
          <w:tcPr>
            <w:tcW w:w="1489" w:type="dxa"/>
            <w:shd w:val="clear" w:color="auto" w:fill="FDE9D9" w:themeFill="accent6" w:themeFillTint="33"/>
            <w:vAlign w:val="center"/>
          </w:tcPr>
          <w:p w14:paraId="26582B7A" w14:textId="77777777" w:rsidR="003B24DD" w:rsidRDefault="003B24DD" w:rsidP="00CF2051">
            <w:pPr>
              <w:pStyle w:val="En-tte"/>
              <w:jc w:val="center"/>
              <w:rPr>
                <w:rFonts w:ascii="Arial" w:hAnsi="Arial" w:cs="Arial"/>
                <w:bCs/>
                <w:sz w:val="20"/>
                <w:szCs w:val="20"/>
              </w:rPr>
            </w:pPr>
            <w:permStart w:id="755915229" w:edGrp="everyone"/>
            <w:r>
              <w:rPr>
                <w:rFonts w:ascii="Arial" w:hAnsi="Arial" w:cs="Arial"/>
                <w:bCs/>
                <w:sz w:val="20"/>
                <w:szCs w:val="20"/>
              </w:rPr>
              <w:t xml:space="preserve">   </w:t>
            </w:r>
            <w:permEnd w:id="755915229"/>
          </w:p>
        </w:tc>
      </w:tr>
      <w:tr w:rsidR="003B24DD" w:rsidRPr="001C0786" w14:paraId="294AB576" w14:textId="77777777" w:rsidTr="00A40E35">
        <w:trPr>
          <w:trHeight w:val="1050"/>
          <w:jc w:val="center"/>
        </w:trPr>
        <w:tc>
          <w:tcPr>
            <w:tcW w:w="2764" w:type="dxa"/>
            <w:shd w:val="clear" w:color="auto" w:fill="DBE5F1" w:themeFill="accent1" w:themeFillTint="33"/>
            <w:vAlign w:val="center"/>
          </w:tcPr>
          <w:p w14:paraId="5C3915A2"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14FFDCD1" w14:textId="77777777" w:rsidR="003B24DD" w:rsidRDefault="003B24DD" w:rsidP="00CF2051">
            <w:pPr>
              <w:pStyle w:val="En-tte"/>
              <w:rPr>
                <w:rFonts w:ascii="Arial" w:hAnsi="Arial" w:cs="Arial"/>
                <w:bCs/>
                <w:sz w:val="20"/>
                <w:szCs w:val="20"/>
              </w:rPr>
            </w:pPr>
            <w:r>
              <w:rPr>
                <w:rFonts w:ascii="Arial" w:hAnsi="Arial" w:cs="Arial"/>
                <w:bCs/>
                <w:sz w:val="20"/>
                <w:szCs w:val="20"/>
              </w:rPr>
              <w:t>Nom, prénom, qualité du signataire</w:t>
            </w:r>
          </w:p>
          <w:p w14:paraId="36C70628" w14:textId="77777777" w:rsidR="003B24DD" w:rsidRPr="001C0786" w:rsidRDefault="003B24DD" w:rsidP="00CF2051">
            <w:pPr>
              <w:pStyle w:val="En-tte"/>
              <w:rPr>
                <w:rFonts w:ascii="Arial" w:hAnsi="Arial" w:cs="Arial"/>
                <w:bCs/>
                <w:sz w:val="20"/>
                <w:szCs w:val="20"/>
              </w:rPr>
            </w:pPr>
            <w:permStart w:id="1876892329" w:edGrp="everyone"/>
            <w:r>
              <w:rPr>
                <w:rFonts w:ascii="Arial" w:hAnsi="Arial" w:cs="Arial"/>
                <w:bCs/>
                <w:sz w:val="20"/>
                <w:szCs w:val="20"/>
              </w:rPr>
              <w:t xml:space="preserve">   </w:t>
            </w:r>
            <w:permEnd w:id="1876892329"/>
          </w:p>
        </w:tc>
        <w:tc>
          <w:tcPr>
            <w:tcW w:w="3356" w:type="dxa"/>
            <w:gridSpan w:val="6"/>
            <w:shd w:val="clear" w:color="auto" w:fill="DBE5F1" w:themeFill="accent1" w:themeFillTint="33"/>
          </w:tcPr>
          <w:p w14:paraId="0C440A45" w14:textId="77777777" w:rsidR="003B24DD" w:rsidRPr="001C0786" w:rsidRDefault="003B24DD" w:rsidP="00CF2051">
            <w:pPr>
              <w:pStyle w:val="En-tte"/>
              <w:rPr>
                <w:rFonts w:ascii="Arial" w:hAnsi="Arial" w:cs="Arial"/>
                <w:bCs/>
                <w:sz w:val="20"/>
                <w:szCs w:val="20"/>
              </w:rPr>
            </w:pPr>
            <w:r>
              <w:rPr>
                <w:rFonts w:ascii="Arial" w:hAnsi="Arial" w:cs="Arial"/>
                <w:bCs/>
                <w:sz w:val="20"/>
                <w:szCs w:val="20"/>
              </w:rPr>
              <w:t xml:space="preserve">Fait à </w:t>
            </w:r>
            <w:permStart w:id="720177636" w:edGrp="everyone"/>
            <w:r>
              <w:rPr>
                <w:rFonts w:ascii="Arial" w:hAnsi="Arial" w:cs="Arial"/>
                <w:bCs/>
                <w:sz w:val="20"/>
                <w:szCs w:val="20"/>
              </w:rPr>
              <w:t>…</w:t>
            </w:r>
            <w:permEnd w:id="720177636"/>
            <w:r>
              <w:rPr>
                <w:rFonts w:ascii="Arial" w:hAnsi="Arial" w:cs="Arial"/>
                <w:bCs/>
                <w:sz w:val="20"/>
                <w:szCs w:val="20"/>
              </w:rPr>
              <w:t xml:space="preserve">         Le </w:t>
            </w:r>
            <w:permStart w:id="445087012" w:edGrp="everyone"/>
            <w:r>
              <w:rPr>
                <w:rFonts w:ascii="Arial" w:hAnsi="Arial" w:cs="Arial"/>
                <w:bCs/>
                <w:sz w:val="20"/>
                <w:szCs w:val="20"/>
              </w:rPr>
              <w:t>…</w:t>
            </w:r>
            <w:permEnd w:id="445087012"/>
          </w:p>
        </w:tc>
      </w:tr>
      <w:tr w:rsidR="003B24DD" w:rsidRPr="001C0786" w14:paraId="1848DE01" w14:textId="77777777" w:rsidTr="00CF2051">
        <w:trPr>
          <w:trHeight w:val="661"/>
          <w:jc w:val="center"/>
        </w:trPr>
        <w:tc>
          <w:tcPr>
            <w:tcW w:w="10065" w:type="dxa"/>
            <w:gridSpan w:val="11"/>
            <w:shd w:val="clear" w:color="auto" w:fill="C00000"/>
            <w:vAlign w:val="center"/>
          </w:tcPr>
          <w:p w14:paraId="322032C8" w14:textId="77777777" w:rsidR="003B24DD" w:rsidRPr="001C0786" w:rsidRDefault="003B24DD" w:rsidP="00CF2051">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3B24DD" w:rsidRPr="00DA2939" w14:paraId="2736DF8E" w14:textId="77777777" w:rsidTr="00A40E35">
        <w:trPr>
          <w:trHeight w:val="581"/>
          <w:jc w:val="center"/>
        </w:trPr>
        <w:tc>
          <w:tcPr>
            <w:tcW w:w="2764" w:type="dxa"/>
            <w:shd w:val="clear" w:color="auto" w:fill="EAF1DD" w:themeFill="accent3" w:themeFillTint="33"/>
            <w:vAlign w:val="center"/>
          </w:tcPr>
          <w:p w14:paraId="3E797A72"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Désignation</w:t>
            </w:r>
          </w:p>
        </w:tc>
        <w:tc>
          <w:tcPr>
            <w:tcW w:w="7301"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555B3616" w14:textId="77777777" w:rsidR="003B24DD" w:rsidRPr="00DA2939" w:rsidRDefault="003B24DD" w:rsidP="00CF2051">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3B24DD" w14:paraId="0C1861DD" w14:textId="77777777" w:rsidTr="00A40E35">
        <w:trPr>
          <w:trHeight w:val="550"/>
          <w:jc w:val="center"/>
        </w:trPr>
        <w:tc>
          <w:tcPr>
            <w:tcW w:w="2764" w:type="dxa"/>
            <w:shd w:val="clear" w:color="auto" w:fill="EAF1DD" w:themeFill="accent3" w:themeFillTint="33"/>
            <w:vAlign w:val="center"/>
          </w:tcPr>
          <w:p w14:paraId="7F2B2432" w14:textId="77777777" w:rsidR="003B24DD" w:rsidRPr="001C0786" w:rsidRDefault="003B24DD" w:rsidP="00CF2051">
            <w:pPr>
              <w:pStyle w:val="En-tte"/>
              <w:jc w:val="right"/>
              <w:rPr>
                <w:rFonts w:ascii="Arial" w:hAnsi="Arial" w:cs="Arial"/>
                <w:bCs/>
                <w:sz w:val="20"/>
                <w:szCs w:val="20"/>
              </w:rPr>
            </w:pPr>
            <w:r>
              <w:rPr>
                <w:rFonts w:ascii="Arial" w:hAnsi="Arial" w:cs="Arial"/>
                <w:bCs/>
                <w:sz w:val="20"/>
                <w:szCs w:val="20"/>
              </w:rPr>
              <w:t>Représentant du Pouvoir Adjudicateur</w:t>
            </w:r>
          </w:p>
        </w:tc>
        <w:tc>
          <w:tcPr>
            <w:tcW w:w="7301"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35189BA9" w14:textId="77777777" w:rsidR="003B24DD" w:rsidRDefault="003B24DD" w:rsidP="00CF2051">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3B24DD" w14:paraId="603C4166" w14:textId="77777777" w:rsidTr="00A40E35">
        <w:trPr>
          <w:trHeight w:val="408"/>
          <w:jc w:val="center"/>
        </w:trPr>
        <w:tc>
          <w:tcPr>
            <w:tcW w:w="2764" w:type="dxa"/>
            <w:shd w:val="clear" w:color="auto" w:fill="EAF1DD" w:themeFill="accent3" w:themeFillTint="33"/>
            <w:vAlign w:val="center"/>
          </w:tcPr>
          <w:p w14:paraId="1E6F08FE" w14:textId="77777777" w:rsidR="003B24DD" w:rsidRPr="001C0786" w:rsidRDefault="003B24DD" w:rsidP="00CF2051">
            <w:pPr>
              <w:pStyle w:val="En-tte"/>
              <w:jc w:val="right"/>
              <w:rPr>
                <w:rFonts w:ascii="Arial" w:hAnsi="Arial" w:cs="Arial"/>
                <w:bCs/>
                <w:sz w:val="20"/>
                <w:szCs w:val="20"/>
              </w:rPr>
            </w:pPr>
            <w:r>
              <w:rPr>
                <w:rFonts w:ascii="Arial" w:hAnsi="Arial" w:cs="Arial"/>
                <w:bCs/>
                <w:sz w:val="20"/>
                <w:szCs w:val="20"/>
              </w:rPr>
              <w:t>Maitre d’Ouvrage (MOA)</w:t>
            </w:r>
          </w:p>
        </w:tc>
        <w:tc>
          <w:tcPr>
            <w:tcW w:w="7301" w:type="dxa"/>
            <w:gridSpan w:val="10"/>
            <w:vAlign w:val="center"/>
          </w:tcPr>
          <w:p w14:paraId="24B8CA79" w14:textId="77777777" w:rsidR="003B24DD" w:rsidRDefault="0050160C" w:rsidP="00CF2051">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FF665D5428D74353BBE81E8F86841083"/>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3B24DD">
                  <w:rPr>
                    <w:rFonts w:ascii="Arial" w:hAnsi="Arial" w:cs="Arial"/>
                    <w:bCs/>
                  </w:rPr>
                  <w:t>centre hospitalier universitaire de Toulouse (représenté par la direction PISTE)</w:t>
                </w:r>
              </w:sdtContent>
            </w:sdt>
          </w:p>
        </w:tc>
      </w:tr>
      <w:tr w:rsidR="003B24DD" w14:paraId="5DCBB3BD" w14:textId="77777777" w:rsidTr="00A40E35">
        <w:trPr>
          <w:trHeight w:val="384"/>
          <w:jc w:val="center"/>
        </w:trPr>
        <w:tc>
          <w:tcPr>
            <w:tcW w:w="2764" w:type="dxa"/>
            <w:shd w:val="clear" w:color="auto" w:fill="EAF1DD" w:themeFill="accent3" w:themeFillTint="33"/>
            <w:vAlign w:val="center"/>
          </w:tcPr>
          <w:p w14:paraId="02A5BDCD" w14:textId="77777777" w:rsidR="003B24DD" w:rsidRDefault="003B24DD" w:rsidP="00CF2051">
            <w:pPr>
              <w:pStyle w:val="En-tte"/>
              <w:jc w:val="right"/>
              <w:rPr>
                <w:rFonts w:ascii="Arial" w:hAnsi="Arial" w:cs="Arial"/>
                <w:bCs/>
                <w:sz w:val="20"/>
                <w:szCs w:val="20"/>
              </w:rPr>
            </w:pPr>
            <w:r>
              <w:rPr>
                <w:rFonts w:ascii="Arial" w:hAnsi="Arial" w:cs="Arial"/>
                <w:bCs/>
                <w:sz w:val="20"/>
                <w:szCs w:val="20"/>
              </w:rPr>
              <w:t>Facturation MOA</w:t>
            </w:r>
          </w:p>
        </w:tc>
        <w:tc>
          <w:tcPr>
            <w:tcW w:w="7301" w:type="dxa"/>
            <w:gridSpan w:val="10"/>
            <w:vAlign w:val="center"/>
          </w:tcPr>
          <w:p w14:paraId="2B6F097C" w14:textId="77777777" w:rsidR="003B24DD" w:rsidRDefault="003B24DD" w:rsidP="00CF2051">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3B24DD" w:rsidRPr="00926945" w14:paraId="6FA2730F" w14:textId="77777777" w:rsidTr="00A40E35">
        <w:trPr>
          <w:trHeight w:val="384"/>
          <w:jc w:val="center"/>
        </w:trPr>
        <w:tc>
          <w:tcPr>
            <w:tcW w:w="2764" w:type="dxa"/>
            <w:shd w:val="clear" w:color="auto" w:fill="EAF1DD" w:themeFill="accent3" w:themeFillTint="33"/>
            <w:vAlign w:val="center"/>
          </w:tcPr>
          <w:p w14:paraId="6ABB3465"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1" w:type="dxa"/>
            <w:gridSpan w:val="10"/>
            <w:vAlign w:val="center"/>
          </w:tcPr>
          <w:p w14:paraId="2AD6059F" w14:textId="77777777" w:rsidR="003B24DD" w:rsidRPr="00926945" w:rsidRDefault="0050160C" w:rsidP="00CF2051">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3B24DD" w:rsidRPr="00926945">
                  <w:rPr>
                    <w:rFonts w:ascii="Arial" w:eastAsiaTheme="minorHAnsi" w:hAnsi="Arial" w:cs="Arial"/>
                    <w:lang w:eastAsia="en-US"/>
                  </w:rPr>
                  <w:t>CHUT : FR 382 631 00 125</w:t>
                </w:r>
              </w:sdtContent>
            </w:sdt>
          </w:p>
        </w:tc>
      </w:tr>
      <w:tr w:rsidR="003B24DD" w:rsidRPr="00926945" w14:paraId="0C47C563" w14:textId="77777777" w:rsidTr="00A40E35">
        <w:trPr>
          <w:trHeight w:val="384"/>
          <w:jc w:val="center"/>
        </w:trPr>
        <w:tc>
          <w:tcPr>
            <w:tcW w:w="2764" w:type="dxa"/>
            <w:shd w:val="clear" w:color="auto" w:fill="EAF1DD" w:themeFill="accent3" w:themeFillTint="33"/>
            <w:vAlign w:val="center"/>
          </w:tcPr>
          <w:p w14:paraId="4624FF89"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1" w:type="dxa"/>
            <w:gridSpan w:val="10"/>
            <w:vAlign w:val="center"/>
          </w:tcPr>
          <w:p w14:paraId="146BF2A1" w14:textId="77777777" w:rsidR="003B24DD" w:rsidRPr="00926945" w:rsidRDefault="0050160C" w:rsidP="00CF2051">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3B24DD" w:rsidRPr="00926945">
                  <w:rPr>
                    <w:rFonts w:ascii="Arial" w:eastAsiaTheme="minorHAnsi" w:hAnsi="Arial" w:cs="Arial"/>
                    <w:lang w:eastAsia="en-US"/>
                  </w:rPr>
                  <w:t>CHUT : 263 100 125 00016</w:t>
                </w:r>
              </w:sdtContent>
            </w:sdt>
          </w:p>
        </w:tc>
      </w:tr>
      <w:tr w:rsidR="003B24DD" w:rsidRPr="001519C1" w14:paraId="0D14ED80" w14:textId="77777777" w:rsidTr="00A40E35">
        <w:trPr>
          <w:trHeight w:val="582"/>
          <w:jc w:val="center"/>
        </w:trPr>
        <w:tc>
          <w:tcPr>
            <w:tcW w:w="2764" w:type="dxa"/>
            <w:shd w:val="clear" w:color="auto" w:fill="EAF1DD" w:themeFill="accent3" w:themeFillTint="33"/>
            <w:vAlign w:val="center"/>
          </w:tcPr>
          <w:p w14:paraId="386C119A"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1" w:type="dxa"/>
            <w:gridSpan w:val="10"/>
            <w:vAlign w:val="center"/>
          </w:tcPr>
          <w:p w14:paraId="24EC01FC" w14:textId="77777777" w:rsidR="003B24DD" w:rsidRPr="001519C1" w:rsidRDefault="003B24DD" w:rsidP="00CF2051">
            <w:pPr>
              <w:pStyle w:val="fcase2metab"/>
              <w:ind w:left="0" w:firstLine="0"/>
              <w:rPr>
                <w:rFonts w:ascii="Arial" w:eastAsiaTheme="minorHAnsi" w:hAnsi="Arial" w:cs="Arial"/>
                <w:b/>
                <w:highlight w:val="lightGray"/>
                <w:lang w:eastAsia="en-US"/>
              </w:rPr>
            </w:pPr>
            <w:r w:rsidRPr="00DA2939">
              <w:rPr>
                <w:rFonts w:ascii="Arial" w:eastAsiaTheme="minorHAnsi" w:hAnsi="Arial" w:cs="Arial"/>
                <w:b/>
                <w:highlight w:val="lightGray"/>
                <w:lang w:eastAsia="en-US"/>
              </w:rPr>
              <w:t>M</w:t>
            </w:r>
            <w:r>
              <w:rPr>
                <w:rFonts w:ascii="Arial" w:eastAsiaTheme="minorHAnsi" w:hAnsi="Arial" w:cs="Arial"/>
                <w:b/>
                <w:highlight w:val="lightGray"/>
                <w:lang w:eastAsia="en-US"/>
              </w:rPr>
              <w:t>adame la trésorière, agent comptable</w:t>
            </w:r>
            <w:r w:rsidRPr="00DA2939">
              <w:rPr>
                <w:rFonts w:ascii="Arial" w:eastAsiaTheme="minorHAnsi" w:hAnsi="Arial" w:cs="Arial"/>
                <w:b/>
                <w:highlight w:val="lightGray"/>
                <w:lang w:eastAsia="en-US"/>
              </w:rPr>
              <w:t xml:space="preserve"> du </w:t>
            </w:r>
            <w:sdt>
              <w:sdtPr>
                <w:rPr>
                  <w:rFonts w:ascii="Arial" w:eastAsiaTheme="minorHAnsi" w:hAnsi="Arial" w:cs="Arial"/>
                  <w:b/>
                  <w:highlight w:val="lightGray"/>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DA2939">
                  <w:rPr>
                    <w:rFonts w:ascii="Arial" w:eastAsiaTheme="minorHAnsi" w:hAnsi="Arial" w:cs="Arial"/>
                    <w:b/>
                    <w:highlight w:val="lightGray"/>
                    <w:lang w:eastAsia="en-US"/>
                  </w:rPr>
                  <w:t>centre hospitalier universitaire de</w:t>
                </w:r>
                <w:r>
                  <w:rPr>
                    <w:rFonts w:ascii="Arial" w:eastAsiaTheme="minorHAnsi" w:hAnsi="Arial" w:cs="Arial"/>
                    <w:b/>
                    <w:highlight w:val="lightGray"/>
                    <w:lang w:eastAsia="en-US"/>
                  </w:rPr>
                  <w:t xml:space="preserve"> </w:t>
                </w:r>
                <w:r w:rsidRPr="00DA2939">
                  <w:rPr>
                    <w:rFonts w:ascii="Arial" w:eastAsiaTheme="minorHAnsi" w:hAnsi="Arial" w:cs="Arial"/>
                    <w:b/>
                    <w:highlight w:val="lightGray"/>
                    <w:lang w:eastAsia="en-US"/>
                  </w:rPr>
                  <w:t>Toulouse</w:t>
                </w:r>
              </w:sdtContent>
            </w:sdt>
            <w:r>
              <w:rPr>
                <w:rFonts w:ascii="Arial" w:eastAsiaTheme="minorHAnsi" w:hAnsi="Arial" w:cs="Arial"/>
                <w:b/>
                <w:highlight w:val="lightGray"/>
                <w:lang w:eastAsia="en-US"/>
              </w:rPr>
              <w:t xml:space="preserve"> </w:t>
            </w:r>
            <w:r w:rsidRPr="00DA2939">
              <w:rPr>
                <w:rFonts w:ascii="Arial" w:eastAsiaTheme="minorHAnsi" w:hAnsi="Arial" w:cs="Arial"/>
                <w:highlight w:val="lightGray"/>
                <w:lang w:eastAsia="en-US"/>
              </w:rPr>
              <w:t>Hôtel-Dieu Saint-Jacques  2 rue Viguerie  TSA 80035  31059 Toulouse cedex 9</w:t>
            </w:r>
          </w:p>
        </w:tc>
      </w:tr>
      <w:tr w:rsidR="003B24DD" w:rsidRPr="001C0786" w14:paraId="478694BC" w14:textId="77777777" w:rsidTr="00A40E35">
        <w:trPr>
          <w:trHeight w:val="373"/>
          <w:jc w:val="center"/>
        </w:trPr>
        <w:tc>
          <w:tcPr>
            <w:tcW w:w="2764" w:type="dxa"/>
            <w:shd w:val="clear" w:color="auto" w:fill="EAF1DD" w:themeFill="accent3" w:themeFillTint="33"/>
            <w:vAlign w:val="center"/>
          </w:tcPr>
          <w:p w14:paraId="76E80FE1"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1" w:type="dxa"/>
            <w:gridSpan w:val="10"/>
            <w:vAlign w:val="center"/>
          </w:tcPr>
          <w:p w14:paraId="3FB61669" w14:textId="3273288D" w:rsidR="003B24DD" w:rsidRPr="001C0786" w:rsidRDefault="003B24DD" w:rsidP="00CF2051">
            <w:pPr>
              <w:pStyle w:val="En-tte"/>
              <w:jc w:val="center"/>
              <w:rPr>
                <w:rFonts w:ascii="Arial" w:hAnsi="Arial" w:cs="Arial"/>
                <w:bCs/>
                <w:sz w:val="20"/>
                <w:szCs w:val="20"/>
              </w:rPr>
            </w:pPr>
            <w:r>
              <w:rPr>
                <w:rFonts w:ascii="Arial" w:hAnsi="Arial" w:cs="Arial"/>
                <w:bCs/>
                <w:sz w:val="20"/>
                <w:szCs w:val="20"/>
              </w:rPr>
              <w:t>NOVEMBRE 2025</w:t>
            </w:r>
          </w:p>
        </w:tc>
      </w:tr>
      <w:tr w:rsidR="003B24DD" w:rsidRPr="007740BC" w14:paraId="0EDA76B8" w14:textId="77777777" w:rsidTr="00A40E35">
        <w:trPr>
          <w:trHeight w:val="1296"/>
          <w:jc w:val="center"/>
        </w:trPr>
        <w:tc>
          <w:tcPr>
            <w:tcW w:w="2764" w:type="dxa"/>
            <w:shd w:val="clear" w:color="auto" w:fill="EAF1DD" w:themeFill="accent3" w:themeFillTint="33"/>
            <w:vAlign w:val="center"/>
          </w:tcPr>
          <w:p w14:paraId="1104BAEE"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Décision du Pouvoir Adjudicateur</w:t>
            </w:r>
          </w:p>
          <w:p w14:paraId="7D83ECA3" w14:textId="77777777" w:rsidR="003B24DD" w:rsidRPr="001C0786" w:rsidRDefault="003B24DD" w:rsidP="00CF2051">
            <w:pPr>
              <w:pStyle w:val="En-tte"/>
              <w:jc w:val="right"/>
              <w:rPr>
                <w:rFonts w:ascii="Arial" w:hAnsi="Arial" w:cs="Arial"/>
                <w:bCs/>
                <w:sz w:val="20"/>
                <w:szCs w:val="20"/>
              </w:rPr>
            </w:pPr>
          </w:p>
        </w:tc>
        <w:tc>
          <w:tcPr>
            <w:tcW w:w="7301" w:type="dxa"/>
            <w:gridSpan w:val="10"/>
            <w:vAlign w:val="center"/>
          </w:tcPr>
          <w:p w14:paraId="491A218D" w14:textId="77777777" w:rsidR="003B24DD" w:rsidRPr="00D34AEA" w:rsidRDefault="003B24DD" w:rsidP="00CF2051">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0A85ED47" w14:textId="77777777" w:rsidR="003B24DD" w:rsidRPr="00D34AEA" w:rsidRDefault="003B24DD" w:rsidP="00CF2051">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4EEC621B" w14:textId="77777777" w:rsidR="003B24DD" w:rsidRPr="00D34AEA" w:rsidRDefault="003B24DD" w:rsidP="00CF2051">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5D7C912E" w14:textId="77777777" w:rsidR="003B24DD" w:rsidRPr="007740BC" w:rsidRDefault="003B24DD" w:rsidP="00CF2051">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3B24DD" w:rsidRPr="001C0786" w14:paraId="6B77B753" w14:textId="77777777" w:rsidTr="00A40E35">
        <w:trPr>
          <w:trHeight w:val="697"/>
          <w:jc w:val="center"/>
        </w:trPr>
        <w:tc>
          <w:tcPr>
            <w:tcW w:w="2764" w:type="dxa"/>
            <w:shd w:val="clear" w:color="auto" w:fill="EAF1DD" w:themeFill="accent3" w:themeFillTint="33"/>
            <w:vAlign w:val="center"/>
          </w:tcPr>
          <w:p w14:paraId="6E091E9F" w14:textId="77777777" w:rsidR="003B24DD" w:rsidRPr="001C0786" w:rsidRDefault="003B24DD" w:rsidP="00CF2051">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4"/>
          </w:tcPr>
          <w:p w14:paraId="6EE8B94A" w14:textId="77777777" w:rsidR="003B24DD" w:rsidRPr="001C0786" w:rsidRDefault="003B24DD" w:rsidP="00CF2051">
            <w:pPr>
              <w:pStyle w:val="En-tte"/>
              <w:rPr>
                <w:rFonts w:ascii="Arial" w:hAnsi="Arial" w:cs="Arial"/>
                <w:bCs/>
                <w:sz w:val="20"/>
                <w:szCs w:val="20"/>
              </w:rPr>
            </w:pPr>
            <w:r w:rsidRPr="001C0786">
              <w:rPr>
                <w:rFonts w:ascii="Arial" w:hAnsi="Arial" w:cs="Arial"/>
                <w:bCs/>
                <w:sz w:val="20"/>
                <w:szCs w:val="20"/>
              </w:rPr>
              <w:t xml:space="preserve">Fait à Toulouse, le </w:t>
            </w:r>
            <w:r w:rsidRPr="00CF3F28">
              <w:rPr>
                <w:rFonts w:ascii="Arial" w:hAnsi="Arial" w:cs="Arial"/>
                <w:color w:val="FFFFFF" w:themeColor="background1"/>
              </w:rPr>
              <w:t>#date#</w:t>
            </w:r>
          </w:p>
        </w:tc>
        <w:tc>
          <w:tcPr>
            <w:tcW w:w="3356" w:type="dxa"/>
            <w:gridSpan w:val="6"/>
          </w:tcPr>
          <w:p w14:paraId="71192BB7" w14:textId="77777777" w:rsidR="003B24DD" w:rsidRDefault="0050160C" w:rsidP="00CF2051">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3B24DD" w:rsidRPr="001C0786">
                  <w:rPr>
                    <w:rFonts w:ascii="Arial" w:hAnsi="Arial" w:cs="Arial"/>
                    <w:b/>
                    <w:sz w:val="20"/>
                    <w:szCs w:val="20"/>
                  </w:rPr>
                  <w:t>Le Directeur général</w:t>
                </w:r>
              </w:sdtContent>
            </w:sdt>
          </w:p>
          <w:p w14:paraId="6DAEF19B" w14:textId="77777777" w:rsidR="003B24DD" w:rsidRPr="001C0786" w:rsidRDefault="003B24DD" w:rsidP="00CF2051">
            <w:pPr>
              <w:tabs>
                <w:tab w:val="left" w:pos="2776"/>
                <w:tab w:val="left" w:pos="5529"/>
              </w:tabs>
              <w:spacing w:after="0" w:line="240" w:lineRule="auto"/>
              <w:rPr>
                <w:rFonts w:ascii="Arial" w:hAnsi="Arial" w:cs="Arial"/>
                <w:b/>
                <w:sz w:val="20"/>
                <w:szCs w:val="20"/>
              </w:rPr>
            </w:pPr>
            <w:r w:rsidRPr="00CF3F28">
              <w:rPr>
                <w:rFonts w:ascii="Arial" w:hAnsi="Arial" w:cs="Arial"/>
                <w:color w:val="FFFFFF" w:themeColor="background1"/>
              </w:rPr>
              <w:t>#signature#</w:t>
            </w:r>
          </w:p>
        </w:tc>
      </w:tr>
    </w:tbl>
    <w:p w14:paraId="2F21EFC0" w14:textId="7A74642A" w:rsidR="002E6B7D" w:rsidRDefault="002E6B7D">
      <w: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rsidP="00314A5D">
          <w:pPr>
            <w:pStyle w:val="En-ttedetabledesmatires"/>
            <w:spacing w:line="240" w:lineRule="auto"/>
          </w:pPr>
          <w:r w:rsidRPr="00301E55">
            <w:t>Table des matières</w:t>
          </w:r>
        </w:p>
        <w:p w14:paraId="173AFFD3" w14:textId="0F298841" w:rsidR="00A40E35"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0816509" w:history="1">
            <w:r w:rsidR="00A40E35" w:rsidRPr="00267A54">
              <w:rPr>
                <w:rStyle w:val="Lienhypertexte"/>
                <w:noProof/>
                <w14:scene3d>
                  <w14:camera w14:prst="orthographicFront"/>
                  <w14:lightRig w14:rig="threePt" w14:dir="t">
                    <w14:rot w14:lat="0" w14:lon="0" w14:rev="0"/>
                  </w14:lightRig>
                </w14:scene3d>
              </w:rPr>
              <w:t>0</w:t>
            </w:r>
            <w:r w:rsidR="00A40E35">
              <w:rPr>
                <w:rFonts w:eastAsiaTheme="minorEastAsia"/>
                <w:noProof/>
                <w:lang w:eastAsia="fr-FR"/>
              </w:rPr>
              <w:tab/>
            </w:r>
            <w:r w:rsidR="00A40E35" w:rsidRPr="00267A54">
              <w:rPr>
                <w:rStyle w:val="Lienhypertexte"/>
                <w:noProof/>
              </w:rPr>
              <w:t>Définitions</w:t>
            </w:r>
            <w:r w:rsidR="00A40E35">
              <w:rPr>
                <w:noProof/>
                <w:webHidden/>
              </w:rPr>
              <w:tab/>
            </w:r>
            <w:r w:rsidR="00A40E35">
              <w:rPr>
                <w:noProof/>
                <w:webHidden/>
              </w:rPr>
              <w:fldChar w:fldCharType="begin"/>
            </w:r>
            <w:r w:rsidR="00A40E35">
              <w:rPr>
                <w:noProof/>
                <w:webHidden/>
              </w:rPr>
              <w:instrText xml:space="preserve"> PAGEREF _Toc210816509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4D7504A3" w14:textId="200B763A" w:rsidR="00A40E35" w:rsidRDefault="0050160C">
          <w:pPr>
            <w:pStyle w:val="TM1"/>
            <w:tabs>
              <w:tab w:val="left" w:pos="440"/>
              <w:tab w:val="right" w:leader="dot" w:pos="9062"/>
            </w:tabs>
            <w:rPr>
              <w:rFonts w:eastAsiaTheme="minorEastAsia"/>
              <w:noProof/>
              <w:lang w:eastAsia="fr-FR"/>
            </w:rPr>
          </w:pPr>
          <w:hyperlink w:anchor="_Toc210816510" w:history="1">
            <w:r w:rsidR="00A40E35" w:rsidRPr="00267A54">
              <w:rPr>
                <w:rStyle w:val="Lienhypertexte"/>
                <w:noProof/>
                <w14:scene3d>
                  <w14:camera w14:prst="orthographicFront"/>
                  <w14:lightRig w14:rig="threePt" w14:dir="t">
                    <w14:rot w14:lat="0" w14:lon="0" w14:rev="0"/>
                  </w14:lightRig>
                </w14:scene3d>
              </w:rPr>
              <w:t>1</w:t>
            </w:r>
            <w:r w:rsidR="00A40E35">
              <w:rPr>
                <w:rFonts w:eastAsiaTheme="minorEastAsia"/>
                <w:noProof/>
                <w:lang w:eastAsia="fr-FR"/>
              </w:rPr>
              <w:tab/>
            </w:r>
            <w:r w:rsidR="00A40E35" w:rsidRPr="00267A54">
              <w:rPr>
                <w:rStyle w:val="Lienhypertexte"/>
                <w:noProof/>
              </w:rPr>
              <w:t>Objet du marché – dispositions générales</w:t>
            </w:r>
            <w:r w:rsidR="00A40E35">
              <w:rPr>
                <w:noProof/>
                <w:webHidden/>
              </w:rPr>
              <w:tab/>
            </w:r>
            <w:r w:rsidR="00A40E35">
              <w:rPr>
                <w:noProof/>
                <w:webHidden/>
              </w:rPr>
              <w:fldChar w:fldCharType="begin"/>
            </w:r>
            <w:r w:rsidR="00A40E35">
              <w:rPr>
                <w:noProof/>
                <w:webHidden/>
              </w:rPr>
              <w:instrText xml:space="preserve"> PAGEREF _Toc210816510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1D3FC9E4" w14:textId="392B96AC" w:rsidR="00A40E35" w:rsidRDefault="0050160C">
          <w:pPr>
            <w:pStyle w:val="TM2"/>
            <w:tabs>
              <w:tab w:val="left" w:pos="880"/>
              <w:tab w:val="right" w:leader="dot" w:pos="9062"/>
            </w:tabs>
            <w:rPr>
              <w:rFonts w:eastAsiaTheme="minorEastAsia"/>
              <w:noProof/>
              <w:lang w:eastAsia="fr-FR"/>
            </w:rPr>
          </w:pPr>
          <w:hyperlink w:anchor="_Toc210816511" w:history="1">
            <w:r w:rsidR="00A40E35" w:rsidRPr="00267A54">
              <w:rPr>
                <w:rStyle w:val="Lienhypertexte"/>
                <w:noProof/>
                <w14:scene3d>
                  <w14:camera w14:prst="orthographicFront"/>
                  <w14:lightRig w14:rig="threePt" w14:dir="t">
                    <w14:rot w14:lat="0" w14:lon="0" w14:rev="0"/>
                  </w14:lightRig>
                </w14:scene3d>
              </w:rPr>
              <w:t>1.1</w:t>
            </w:r>
            <w:r w:rsidR="00A40E35">
              <w:rPr>
                <w:rFonts w:eastAsiaTheme="minorEastAsia"/>
                <w:noProof/>
                <w:lang w:eastAsia="fr-FR"/>
              </w:rPr>
              <w:tab/>
            </w:r>
            <w:r w:rsidR="00A40E35" w:rsidRPr="00267A54">
              <w:rPr>
                <w:rStyle w:val="Lienhypertexte"/>
                <w:noProof/>
              </w:rPr>
              <w:t>Objet du marché</w:t>
            </w:r>
            <w:r w:rsidR="00A40E35">
              <w:rPr>
                <w:noProof/>
                <w:webHidden/>
              </w:rPr>
              <w:tab/>
            </w:r>
            <w:r w:rsidR="00A40E35">
              <w:rPr>
                <w:noProof/>
                <w:webHidden/>
              </w:rPr>
              <w:fldChar w:fldCharType="begin"/>
            </w:r>
            <w:r w:rsidR="00A40E35">
              <w:rPr>
                <w:noProof/>
                <w:webHidden/>
              </w:rPr>
              <w:instrText xml:space="preserve"> PAGEREF _Toc210816511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33310027" w14:textId="7417445B" w:rsidR="00A40E35" w:rsidRDefault="0050160C">
          <w:pPr>
            <w:pStyle w:val="TM2"/>
            <w:tabs>
              <w:tab w:val="left" w:pos="880"/>
              <w:tab w:val="right" w:leader="dot" w:pos="9062"/>
            </w:tabs>
            <w:rPr>
              <w:rFonts w:eastAsiaTheme="minorEastAsia"/>
              <w:noProof/>
              <w:lang w:eastAsia="fr-FR"/>
            </w:rPr>
          </w:pPr>
          <w:hyperlink w:anchor="_Toc210816512" w:history="1">
            <w:r w:rsidR="00A40E35" w:rsidRPr="00267A54">
              <w:rPr>
                <w:rStyle w:val="Lienhypertexte"/>
                <w:noProof/>
                <w14:scene3d>
                  <w14:camera w14:prst="orthographicFront"/>
                  <w14:lightRig w14:rig="threePt" w14:dir="t">
                    <w14:rot w14:lat="0" w14:lon="0" w14:rev="0"/>
                  </w14:lightRig>
                </w14:scene3d>
              </w:rPr>
              <w:t>1.2</w:t>
            </w:r>
            <w:r w:rsidR="00A40E35">
              <w:rPr>
                <w:rFonts w:eastAsiaTheme="minorEastAsia"/>
                <w:noProof/>
                <w:lang w:eastAsia="fr-FR"/>
              </w:rPr>
              <w:tab/>
            </w:r>
            <w:r w:rsidR="00A40E35" w:rsidRPr="00267A54">
              <w:rPr>
                <w:rStyle w:val="Lienhypertexte"/>
                <w:noProof/>
              </w:rPr>
              <w:t>Allotissement</w:t>
            </w:r>
            <w:r w:rsidR="00A40E35">
              <w:rPr>
                <w:noProof/>
                <w:webHidden/>
              </w:rPr>
              <w:tab/>
            </w:r>
            <w:r w:rsidR="00A40E35">
              <w:rPr>
                <w:noProof/>
                <w:webHidden/>
              </w:rPr>
              <w:fldChar w:fldCharType="begin"/>
            </w:r>
            <w:r w:rsidR="00A40E35">
              <w:rPr>
                <w:noProof/>
                <w:webHidden/>
              </w:rPr>
              <w:instrText xml:space="preserve"> PAGEREF _Toc210816512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79DFA737" w14:textId="31DEFDCA" w:rsidR="00A40E35" w:rsidRDefault="0050160C">
          <w:pPr>
            <w:pStyle w:val="TM2"/>
            <w:tabs>
              <w:tab w:val="left" w:pos="880"/>
              <w:tab w:val="right" w:leader="dot" w:pos="9062"/>
            </w:tabs>
            <w:rPr>
              <w:rFonts w:eastAsiaTheme="minorEastAsia"/>
              <w:noProof/>
              <w:lang w:eastAsia="fr-FR"/>
            </w:rPr>
          </w:pPr>
          <w:hyperlink w:anchor="_Toc210816513" w:history="1">
            <w:r w:rsidR="00A40E35" w:rsidRPr="00267A54">
              <w:rPr>
                <w:rStyle w:val="Lienhypertexte"/>
                <w:noProof/>
                <w14:scene3d>
                  <w14:camera w14:prst="orthographicFront"/>
                  <w14:lightRig w14:rig="threePt" w14:dir="t">
                    <w14:rot w14:lat="0" w14:lon="0" w14:rev="0"/>
                  </w14:lightRig>
                </w14:scene3d>
              </w:rPr>
              <w:t>1.3</w:t>
            </w:r>
            <w:r w:rsidR="00A40E35">
              <w:rPr>
                <w:rFonts w:eastAsiaTheme="minorEastAsia"/>
                <w:noProof/>
                <w:lang w:eastAsia="fr-FR"/>
              </w:rPr>
              <w:tab/>
            </w:r>
            <w:r w:rsidR="00A40E35" w:rsidRPr="00267A54">
              <w:rPr>
                <w:rStyle w:val="Lienhypertexte"/>
                <w:noProof/>
              </w:rPr>
              <w:t>Marchés de prestations similaires</w:t>
            </w:r>
            <w:r w:rsidR="00A40E35">
              <w:rPr>
                <w:noProof/>
                <w:webHidden/>
              </w:rPr>
              <w:tab/>
            </w:r>
            <w:r w:rsidR="00A40E35">
              <w:rPr>
                <w:noProof/>
                <w:webHidden/>
              </w:rPr>
              <w:fldChar w:fldCharType="begin"/>
            </w:r>
            <w:r w:rsidR="00A40E35">
              <w:rPr>
                <w:noProof/>
                <w:webHidden/>
              </w:rPr>
              <w:instrText xml:space="preserve"> PAGEREF _Toc210816513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141EDB06" w14:textId="5B9F549D" w:rsidR="00A40E35" w:rsidRDefault="0050160C">
          <w:pPr>
            <w:pStyle w:val="TM2"/>
            <w:tabs>
              <w:tab w:val="left" w:pos="880"/>
              <w:tab w:val="right" w:leader="dot" w:pos="9062"/>
            </w:tabs>
            <w:rPr>
              <w:rFonts w:eastAsiaTheme="minorEastAsia"/>
              <w:noProof/>
              <w:lang w:eastAsia="fr-FR"/>
            </w:rPr>
          </w:pPr>
          <w:hyperlink w:anchor="_Toc210816514" w:history="1">
            <w:r w:rsidR="00A40E35" w:rsidRPr="00267A54">
              <w:rPr>
                <w:rStyle w:val="Lienhypertexte"/>
                <w:noProof/>
                <w14:scene3d>
                  <w14:camera w14:prst="orthographicFront"/>
                  <w14:lightRig w14:rig="threePt" w14:dir="t">
                    <w14:rot w14:lat="0" w14:lon="0" w14:rev="0"/>
                  </w14:lightRig>
                </w14:scene3d>
              </w:rPr>
              <w:t>1.4</w:t>
            </w:r>
            <w:r w:rsidR="00A40E35">
              <w:rPr>
                <w:rFonts w:eastAsiaTheme="minorEastAsia"/>
                <w:noProof/>
                <w:lang w:eastAsia="fr-FR"/>
              </w:rPr>
              <w:tab/>
            </w:r>
            <w:r w:rsidR="00A40E35" w:rsidRPr="00267A54">
              <w:rPr>
                <w:rStyle w:val="Lienhypertexte"/>
                <w:noProof/>
              </w:rPr>
              <w:t>Définition des parties au contrat</w:t>
            </w:r>
            <w:r w:rsidR="00A40E35">
              <w:rPr>
                <w:noProof/>
                <w:webHidden/>
              </w:rPr>
              <w:tab/>
            </w:r>
            <w:r w:rsidR="00A40E35">
              <w:rPr>
                <w:noProof/>
                <w:webHidden/>
              </w:rPr>
              <w:fldChar w:fldCharType="begin"/>
            </w:r>
            <w:r w:rsidR="00A40E35">
              <w:rPr>
                <w:noProof/>
                <w:webHidden/>
              </w:rPr>
              <w:instrText xml:space="preserve"> PAGEREF _Toc210816514 \h </w:instrText>
            </w:r>
            <w:r w:rsidR="00A40E35">
              <w:rPr>
                <w:noProof/>
                <w:webHidden/>
              </w:rPr>
            </w:r>
            <w:r w:rsidR="00A40E35">
              <w:rPr>
                <w:noProof/>
                <w:webHidden/>
              </w:rPr>
              <w:fldChar w:fldCharType="separate"/>
            </w:r>
            <w:r w:rsidR="00A40E35">
              <w:rPr>
                <w:noProof/>
                <w:webHidden/>
              </w:rPr>
              <w:t>6</w:t>
            </w:r>
            <w:r w:rsidR="00A40E35">
              <w:rPr>
                <w:noProof/>
                <w:webHidden/>
              </w:rPr>
              <w:fldChar w:fldCharType="end"/>
            </w:r>
          </w:hyperlink>
        </w:p>
        <w:p w14:paraId="7EC53A56" w14:textId="2DFD2170" w:rsidR="00A40E35" w:rsidRDefault="0050160C">
          <w:pPr>
            <w:pStyle w:val="TM3"/>
            <w:tabs>
              <w:tab w:val="left" w:pos="1320"/>
              <w:tab w:val="right" w:leader="dot" w:pos="9062"/>
            </w:tabs>
            <w:rPr>
              <w:rFonts w:eastAsiaTheme="minorEastAsia"/>
              <w:noProof/>
              <w:lang w:eastAsia="fr-FR"/>
            </w:rPr>
          </w:pPr>
          <w:hyperlink w:anchor="_Toc210816515" w:history="1">
            <w:r w:rsidR="00A40E35" w:rsidRPr="00267A54">
              <w:rPr>
                <w:rStyle w:val="Lienhypertexte"/>
                <w:noProof/>
                <w14:scene3d>
                  <w14:camera w14:prst="orthographicFront"/>
                  <w14:lightRig w14:rig="threePt" w14:dir="t">
                    <w14:rot w14:lat="0" w14:lon="0" w14:rev="0"/>
                  </w14:lightRig>
                </w14:scene3d>
              </w:rPr>
              <w:t>1.4.1</w:t>
            </w:r>
            <w:r w:rsidR="00A40E35">
              <w:rPr>
                <w:rFonts w:eastAsiaTheme="minorEastAsia"/>
                <w:noProof/>
                <w:lang w:eastAsia="fr-FR"/>
              </w:rPr>
              <w:tab/>
            </w:r>
            <w:r w:rsidR="00A40E35" w:rsidRPr="00267A54">
              <w:rPr>
                <w:rStyle w:val="Lienhypertexte"/>
                <w:noProof/>
              </w:rPr>
              <w:t>Pouvoir Adjudicateur</w:t>
            </w:r>
            <w:r w:rsidR="00A40E35">
              <w:rPr>
                <w:noProof/>
                <w:webHidden/>
              </w:rPr>
              <w:tab/>
            </w:r>
            <w:r w:rsidR="00A40E35">
              <w:rPr>
                <w:noProof/>
                <w:webHidden/>
              </w:rPr>
              <w:fldChar w:fldCharType="begin"/>
            </w:r>
            <w:r w:rsidR="00A40E35">
              <w:rPr>
                <w:noProof/>
                <w:webHidden/>
              </w:rPr>
              <w:instrText xml:space="preserve"> PAGEREF _Toc210816515 \h </w:instrText>
            </w:r>
            <w:r w:rsidR="00A40E35">
              <w:rPr>
                <w:noProof/>
                <w:webHidden/>
              </w:rPr>
            </w:r>
            <w:r w:rsidR="00A40E35">
              <w:rPr>
                <w:noProof/>
                <w:webHidden/>
              </w:rPr>
              <w:fldChar w:fldCharType="separate"/>
            </w:r>
            <w:r w:rsidR="00A40E35">
              <w:rPr>
                <w:noProof/>
                <w:webHidden/>
              </w:rPr>
              <w:t>7</w:t>
            </w:r>
            <w:r w:rsidR="00A40E35">
              <w:rPr>
                <w:noProof/>
                <w:webHidden/>
              </w:rPr>
              <w:fldChar w:fldCharType="end"/>
            </w:r>
          </w:hyperlink>
        </w:p>
        <w:p w14:paraId="6F5BE82E" w14:textId="3529664D" w:rsidR="00A40E35" w:rsidRDefault="0050160C">
          <w:pPr>
            <w:pStyle w:val="TM3"/>
            <w:tabs>
              <w:tab w:val="left" w:pos="1320"/>
              <w:tab w:val="right" w:leader="dot" w:pos="9062"/>
            </w:tabs>
            <w:rPr>
              <w:rFonts w:eastAsiaTheme="minorEastAsia"/>
              <w:noProof/>
              <w:lang w:eastAsia="fr-FR"/>
            </w:rPr>
          </w:pPr>
          <w:hyperlink w:anchor="_Toc210816516" w:history="1">
            <w:r w:rsidR="00A40E35" w:rsidRPr="00267A54">
              <w:rPr>
                <w:rStyle w:val="Lienhypertexte"/>
                <w:noProof/>
                <w14:scene3d>
                  <w14:camera w14:prst="orthographicFront"/>
                  <w14:lightRig w14:rig="threePt" w14:dir="t">
                    <w14:rot w14:lat="0" w14:lon="0" w14:rev="0"/>
                  </w14:lightRig>
                </w14:scene3d>
              </w:rPr>
              <w:t>1.4.2</w:t>
            </w:r>
            <w:r w:rsidR="00A40E35">
              <w:rPr>
                <w:rFonts w:eastAsiaTheme="minorEastAsia"/>
                <w:noProof/>
                <w:lang w:eastAsia="fr-FR"/>
              </w:rPr>
              <w:tab/>
            </w:r>
            <w:r w:rsidR="00A40E35" w:rsidRPr="00267A54">
              <w:rPr>
                <w:rStyle w:val="Lienhypertexte"/>
                <w:noProof/>
              </w:rPr>
              <w:t>Titulaire</w:t>
            </w:r>
            <w:r w:rsidR="00A40E35">
              <w:rPr>
                <w:noProof/>
                <w:webHidden/>
              </w:rPr>
              <w:tab/>
            </w:r>
            <w:r w:rsidR="00A40E35">
              <w:rPr>
                <w:noProof/>
                <w:webHidden/>
              </w:rPr>
              <w:fldChar w:fldCharType="begin"/>
            </w:r>
            <w:r w:rsidR="00A40E35">
              <w:rPr>
                <w:noProof/>
                <w:webHidden/>
              </w:rPr>
              <w:instrText xml:space="preserve"> PAGEREF _Toc210816516 \h </w:instrText>
            </w:r>
            <w:r w:rsidR="00A40E35">
              <w:rPr>
                <w:noProof/>
                <w:webHidden/>
              </w:rPr>
            </w:r>
            <w:r w:rsidR="00A40E35">
              <w:rPr>
                <w:noProof/>
                <w:webHidden/>
              </w:rPr>
              <w:fldChar w:fldCharType="separate"/>
            </w:r>
            <w:r w:rsidR="00A40E35">
              <w:rPr>
                <w:noProof/>
                <w:webHidden/>
              </w:rPr>
              <w:t>7</w:t>
            </w:r>
            <w:r w:rsidR="00A40E35">
              <w:rPr>
                <w:noProof/>
                <w:webHidden/>
              </w:rPr>
              <w:fldChar w:fldCharType="end"/>
            </w:r>
          </w:hyperlink>
        </w:p>
        <w:p w14:paraId="33E71F21" w14:textId="7BF42DD8" w:rsidR="00A40E35" w:rsidRDefault="0050160C">
          <w:pPr>
            <w:pStyle w:val="TM2"/>
            <w:tabs>
              <w:tab w:val="left" w:pos="880"/>
              <w:tab w:val="right" w:leader="dot" w:pos="9062"/>
            </w:tabs>
            <w:rPr>
              <w:rFonts w:eastAsiaTheme="minorEastAsia"/>
              <w:noProof/>
              <w:lang w:eastAsia="fr-FR"/>
            </w:rPr>
          </w:pPr>
          <w:hyperlink w:anchor="_Toc210816517" w:history="1">
            <w:r w:rsidR="00A40E35" w:rsidRPr="00267A54">
              <w:rPr>
                <w:rStyle w:val="Lienhypertexte"/>
                <w:noProof/>
                <w14:scene3d>
                  <w14:camera w14:prst="orthographicFront"/>
                  <w14:lightRig w14:rig="threePt" w14:dir="t">
                    <w14:rot w14:lat="0" w14:lon="0" w14:rev="0"/>
                  </w14:lightRig>
                </w14:scene3d>
              </w:rPr>
              <w:t>1.5</w:t>
            </w:r>
            <w:r w:rsidR="00A40E35">
              <w:rPr>
                <w:rFonts w:eastAsiaTheme="minorEastAsia"/>
                <w:noProof/>
                <w:lang w:eastAsia="fr-FR"/>
              </w:rPr>
              <w:tab/>
            </w:r>
            <w:r w:rsidR="00A40E35" w:rsidRPr="00267A54">
              <w:rPr>
                <w:rStyle w:val="Lienhypertexte"/>
                <w:noProof/>
              </w:rPr>
              <w:t>Forme des notifications</w:t>
            </w:r>
            <w:r w:rsidR="00A40E35">
              <w:rPr>
                <w:noProof/>
                <w:webHidden/>
              </w:rPr>
              <w:tab/>
            </w:r>
            <w:r w:rsidR="00A40E35">
              <w:rPr>
                <w:noProof/>
                <w:webHidden/>
              </w:rPr>
              <w:fldChar w:fldCharType="begin"/>
            </w:r>
            <w:r w:rsidR="00A40E35">
              <w:rPr>
                <w:noProof/>
                <w:webHidden/>
              </w:rPr>
              <w:instrText xml:space="preserve"> PAGEREF _Toc210816517 \h </w:instrText>
            </w:r>
            <w:r w:rsidR="00A40E35">
              <w:rPr>
                <w:noProof/>
                <w:webHidden/>
              </w:rPr>
            </w:r>
            <w:r w:rsidR="00A40E35">
              <w:rPr>
                <w:noProof/>
                <w:webHidden/>
              </w:rPr>
              <w:fldChar w:fldCharType="separate"/>
            </w:r>
            <w:r w:rsidR="00A40E35">
              <w:rPr>
                <w:noProof/>
                <w:webHidden/>
              </w:rPr>
              <w:t>7</w:t>
            </w:r>
            <w:r w:rsidR="00A40E35">
              <w:rPr>
                <w:noProof/>
                <w:webHidden/>
              </w:rPr>
              <w:fldChar w:fldCharType="end"/>
            </w:r>
          </w:hyperlink>
        </w:p>
        <w:p w14:paraId="44A1F68D" w14:textId="72DA07A0" w:rsidR="00A40E35" w:rsidRDefault="0050160C">
          <w:pPr>
            <w:pStyle w:val="TM3"/>
            <w:tabs>
              <w:tab w:val="left" w:pos="1320"/>
              <w:tab w:val="right" w:leader="dot" w:pos="9062"/>
            </w:tabs>
            <w:rPr>
              <w:rFonts w:eastAsiaTheme="minorEastAsia"/>
              <w:noProof/>
              <w:lang w:eastAsia="fr-FR"/>
            </w:rPr>
          </w:pPr>
          <w:hyperlink w:anchor="_Toc210816518" w:history="1">
            <w:r w:rsidR="00A40E35" w:rsidRPr="00267A54">
              <w:rPr>
                <w:rStyle w:val="Lienhypertexte"/>
                <w:noProof/>
                <w14:scene3d>
                  <w14:camera w14:prst="orthographicFront"/>
                  <w14:lightRig w14:rig="threePt" w14:dir="t">
                    <w14:rot w14:lat="0" w14:lon="0" w14:rev="0"/>
                  </w14:lightRig>
                </w14:scene3d>
              </w:rPr>
              <w:t>1.5.1</w:t>
            </w:r>
            <w:r w:rsidR="00A40E35">
              <w:rPr>
                <w:rFonts w:eastAsiaTheme="minorEastAsia"/>
                <w:noProof/>
                <w:lang w:eastAsia="fr-FR"/>
              </w:rPr>
              <w:tab/>
            </w:r>
            <w:r w:rsidR="00A40E35" w:rsidRPr="00267A54">
              <w:rPr>
                <w:rStyle w:val="Lienhypertexte"/>
                <w:noProof/>
              </w:rPr>
              <w:t>Notifications destinées au Titulaire</w:t>
            </w:r>
            <w:r w:rsidR="00A40E35">
              <w:rPr>
                <w:noProof/>
                <w:webHidden/>
              </w:rPr>
              <w:tab/>
            </w:r>
            <w:r w:rsidR="00A40E35">
              <w:rPr>
                <w:noProof/>
                <w:webHidden/>
              </w:rPr>
              <w:fldChar w:fldCharType="begin"/>
            </w:r>
            <w:r w:rsidR="00A40E35">
              <w:rPr>
                <w:noProof/>
                <w:webHidden/>
              </w:rPr>
              <w:instrText xml:space="preserve"> PAGEREF _Toc210816518 \h </w:instrText>
            </w:r>
            <w:r w:rsidR="00A40E35">
              <w:rPr>
                <w:noProof/>
                <w:webHidden/>
              </w:rPr>
            </w:r>
            <w:r w:rsidR="00A40E35">
              <w:rPr>
                <w:noProof/>
                <w:webHidden/>
              </w:rPr>
              <w:fldChar w:fldCharType="separate"/>
            </w:r>
            <w:r w:rsidR="00A40E35">
              <w:rPr>
                <w:noProof/>
                <w:webHidden/>
              </w:rPr>
              <w:t>7</w:t>
            </w:r>
            <w:r w:rsidR="00A40E35">
              <w:rPr>
                <w:noProof/>
                <w:webHidden/>
              </w:rPr>
              <w:fldChar w:fldCharType="end"/>
            </w:r>
          </w:hyperlink>
        </w:p>
        <w:p w14:paraId="147C5698" w14:textId="10EF74D8" w:rsidR="00A40E35" w:rsidRDefault="0050160C">
          <w:pPr>
            <w:pStyle w:val="TM3"/>
            <w:tabs>
              <w:tab w:val="left" w:pos="1320"/>
              <w:tab w:val="right" w:leader="dot" w:pos="9062"/>
            </w:tabs>
            <w:rPr>
              <w:rFonts w:eastAsiaTheme="minorEastAsia"/>
              <w:noProof/>
              <w:lang w:eastAsia="fr-FR"/>
            </w:rPr>
          </w:pPr>
          <w:hyperlink w:anchor="_Toc210816519" w:history="1">
            <w:r w:rsidR="00A40E35" w:rsidRPr="00267A54">
              <w:rPr>
                <w:rStyle w:val="Lienhypertexte"/>
                <w:noProof/>
                <w:lang w:eastAsia="fr-FR"/>
                <w14:scene3d>
                  <w14:camera w14:prst="orthographicFront"/>
                  <w14:lightRig w14:rig="threePt" w14:dir="t">
                    <w14:rot w14:lat="0" w14:lon="0" w14:rev="0"/>
                  </w14:lightRig>
                </w14:scene3d>
              </w:rPr>
              <w:t>1.5.2</w:t>
            </w:r>
            <w:r w:rsidR="00A40E35">
              <w:rPr>
                <w:rFonts w:eastAsiaTheme="minorEastAsia"/>
                <w:noProof/>
                <w:lang w:eastAsia="fr-FR"/>
              </w:rPr>
              <w:tab/>
            </w:r>
            <w:r w:rsidR="00A40E35" w:rsidRPr="00267A54">
              <w:rPr>
                <w:rStyle w:val="Lienhypertexte"/>
                <w:noProof/>
                <w:lang w:eastAsia="fr-FR"/>
              </w:rPr>
              <w:t>Notifications destinées au Maitre d’Ouvrage</w:t>
            </w:r>
            <w:r w:rsidR="00A40E35">
              <w:rPr>
                <w:noProof/>
                <w:webHidden/>
              </w:rPr>
              <w:tab/>
            </w:r>
            <w:r w:rsidR="00A40E35">
              <w:rPr>
                <w:noProof/>
                <w:webHidden/>
              </w:rPr>
              <w:fldChar w:fldCharType="begin"/>
            </w:r>
            <w:r w:rsidR="00A40E35">
              <w:rPr>
                <w:noProof/>
                <w:webHidden/>
              </w:rPr>
              <w:instrText xml:space="preserve"> PAGEREF _Toc210816519 \h </w:instrText>
            </w:r>
            <w:r w:rsidR="00A40E35">
              <w:rPr>
                <w:noProof/>
                <w:webHidden/>
              </w:rPr>
            </w:r>
            <w:r w:rsidR="00A40E35">
              <w:rPr>
                <w:noProof/>
                <w:webHidden/>
              </w:rPr>
              <w:fldChar w:fldCharType="separate"/>
            </w:r>
            <w:r w:rsidR="00A40E35">
              <w:rPr>
                <w:noProof/>
                <w:webHidden/>
              </w:rPr>
              <w:t>7</w:t>
            </w:r>
            <w:r w:rsidR="00A40E35">
              <w:rPr>
                <w:noProof/>
                <w:webHidden/>
              </w:rPr>
              <w:fldChar w:fldCharType="end"/>
            </w:r>
          </w:hyperlink>
        </w:p>
        <w:p w14:paraId="0112B0C2" w14:textId="2C876ABD" w:rsidR="00A40E35" w:rsidRDefault="0050160C">
          <w:pPr>
            <w:pStyle w:val="TM1"/>
            <w:tabs>
              <w:tab w:val="left" w:pos="440"/>
              <w:tab w:val="right" w:leader="dot" w:pos="9062"/>
            </w:tabs>
            <w:rPr>
              <w:rFonts w:eastAsiaTheme="minorEastAsia"/>
              <w:noProof/>
              <w:lang w:eastAsia="fr-FR"/>
            </w:rPr>
          </w:pPr>
          <w:hyperlink w:anchor="_Toc210816520" w:history="1">
            <w:r w:rsidR="00A40E35" w:rsidRPr="00267A54">
              <w:rPr>
                <w:rStyle w:val="Lienhypertexte"/>
                <w:noProof/>
                <w14:scene3d>
                  <w14:camera w14:prst="orthographicFront"/>
                  <w14:lightRig w14:rig="threePt" w14:dir="t">
                    <w14:rot w14:lat="0" w14:lon="0" w14:rev="0"/>
                  </w14:lightRig>
                </w14:scene3d>
              </w:rPr>
              <w:t>2</w:t>
            </w:r>
            <w:r w:rsidR="00A40E35">
              <w:rPr>
                <w:rFonts w:eastAsiaTheme="minorEastAsia"/>
                <w:noProof/>
                <w:lang w:eastAsia="fr-FR"/>
              </w:rPr>
              <w:tab/>
            </w:r>
            <w:r w:rsidR="00A40E35" w:rsidRPr="00267A54">
              <w:rPr>
                <w:rStyle w:val="Lienhypertexte"/>
                <w:noProof/>
              </w:rPr>
              <w:t>Acteurs du projet</w:t>
            </w:r>
            <w:r w:rsidR="00A40E35">
              <w:rPr>
                <w:noProof/>
                <w:webHidden/>
              </w:rPr>
              <w:tab/>
            </w:r>
            <w:r w:rsidR="00A40E35">
              <w:rPr>
                <w:noProof/>
                <w:webHidden/>
              </w:rPr>
              <w:fldChar w:fldCharType="begin"/>
            </w:r>
            <w:r w:rsidR="00A40E35">
              <w:rPr>
                <w:noProof/>
                <w:webHidden/>
              </w:rPr>
              <w:instrText xml:space="preserve"> PAGEREF _Toc210816520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4513A40B" w14:textId="07ADBD9D" w:rsidR="00A40E35" w:rsidRDefault="0050160C">
          <w:pPr>
            <w:pStyle w:val="TM2"/>
            <w:tabs>
              <w:tab w:val="left" w:pos="880"/>
              <w:tab w:val="right" w:leader="dot" w:pos="9062"/>
            </w:tabs>
            <w:rPr>
              <w:rFonts w:eastAsiaTheme="minorEastAsia"/>
              <w:noProof/>
              <w:lang w:eastAsia="fr-FR"/>
            </w:rPr>
          </w:pPr>
          <w:hyperlink w:anchor="_Toc210816521" w:history="1">
            <w:r w:rsidR="00A40E35" w:rsidRPr="00267A54">
              <w:rPr>
                <w:rStyle w:val="Lienhypertexte"/>
                <w:noProof/>
                <w14:scene3d>
                  <w14:camera w14:prst="orthographicFront"/>
                  <w14:lightRig w14:rig="threePt" w14:dir="t">
                    <w14:rot w14:lat="0" w14:lon="0" w14:rev="0"/>
                  </w14:lightRig>
                </w14:scene3d>
              </w:rPr>
              <w:t>2.1</w:t>
            </w:r>
            <w:r w:rsidR="00A40E35">
              <w:rPr>
                <w:rFonts w:eastAsiaTheme="minorEastAsia"/>
                <w:noProof/>
                <w:lang w:eastAsia="fr-FR"/>
              </w:rPr>
              <w:tab/>
            </w:r>
            <w:r w:rsidR="00A40E35" w:rsidRPr="00267A54">
              <w:rPr>
                <w:rStyle w:val="Lienhypertexte"/>
                <w:noProof/>
              </w:rPr>
              <w:t>Maîtrise d’ouvrage</w:t>
            </w:r>
            <w:r w:rsidR="00A40E35">
              <w:rPr>
                <w:noProof/>
                <w:webHidden/>
              </w:rPr>
              <w:tab/>
            </w:r>
            <w:r w:rsidR="00A40E35">
              <w:rPr>
                <w:noProof/>
                <w:webHidden/>
              </w:rPr>
              <w:fldChar w:fldCharType="begin"/>
            </w:r>
            <w:r w:rsidR="00A40E35">
              <w:rPr>
                <w:noProof/>
                <w:webHidden/>
              </w:rPr>
              <w:instrText xml:space="preserve"> PAGEREF _Toc210816521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1D89223A" w14:textId="0C2E3833" w:rsidR="00A40E35" w:rsidRDefault="0050160C">
          <w:pPr>
            <w:pStyle w:val="TM2"/>
            <w:tabs>
              <w:tab w:val="left" w:pos="880"/>
              <w:tab w:val="right" w:leader="dot" w:pos="9062"/>
            </w:tabs>
            <w:rPr>
              <w:rFonts w:eastAsiaTheme="minorEastAsia"/>
              <w:noProof/>
              <w:lang w:eastAsia="fr-FR"/>
            </w:rPr>
          </w:pPr>
          <w:hyperlink w:anchor="_Toc210816522" w:history="1">
            <w:r w:rsidR="00A40E35" w:rsidRPr="00267A54">
              <w:rPr>
                <w:rStyle w:val="Lienhypertexte"/>
                <w:noProof/>
                <w14:scene3d>
                  <w14:camera w14:prst="orthographicFront"/>
                  <w14:lightRig w14:rig="threePt" w14:dir="t">
                    <w14:rot w14:lat="0" w14:lon="0" w14:rev="0"/>
                  </w14:lightRig>
                </w14:scene3d>
              </w:rPr>
              <w:t>2.2</w:t>
            </w:r>
            <w:r w:rsidR="00A40E35">
              <w:rPr>
                <w:rFonts w:eastAsiaTheme="minorEastAsia"/>
                <w:noProof/>
                <w:lang w:eastAsia="fr-FR"/>
              </w:rPr>
              <w:tab/>
            </w:r>
            <w:r w:rsidR="00A40E35" w:rsidRPr="00267A54">
              <w:rPr>
                <w:rStyle w:val="Lienhypertexte"/>
                <w:noProof/>
              </w:rPr>
              <w:t>Maîtrise d’œuvre</w:t>
            </w:r>
            <w:r w:rsidR="00A40E35">
              <w:rPr>
                <w:noProof/>
                <w:webHidden/>
              </w:rPr>
              <w:tab/>
            </w:r>
            <w:r w:rsidR="00A40E35">
              <w:rPr>
                <w:noProof/>
                <w:webHidden/>
              </w:rPr>
              <w:fldChar w:fldCharType="begin"/>
            </w:r>
            <w:r w:rsidR="00A40E35">
              <w:rPr>
                <w:noProof/>
                <w:webHidden/>
              </w:rPr>
              <w:instrText xml:space="preserve"> PAGEREF _Toc210816522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30F2BD0C" w14:textId="3FCF24F6" w:rsidR="00A40E35" w:rsidRDefault="0050160C">
          <w:pPr>
            <w:pStyle w:val="TM2"/>
            <w:tabs>
              <w:tab w:val="left" w:pos="880"/>
              <w:tab w:val="right" w:leader="dot" w:pos="9062"/>
            </w:tabs>
            <w:rPr>
              <w:rFonts w:eastAsiaTheme="minorEastAsia"/>
              <w:noProof/>
              <w:lang w:eastAsia="fr-FR"/>
            </w:rPr>
          </w:pPr>
          <w:hyperlink w:anchor="_Toc210816523" w:history="1">
            <w:r w:rsidR="00A40E35" w:rsidRPr="00267A54">
              <w:rPr>
                <w:rStyle w:val="Lienhypertexte"/>
                <w:noProof/>
                <w14:scene3d>
                  <w14:camera w14:prst="orthographicFront"/>
                  <w14:lightRig w14:rig="threePt" w14:dir="t">
                    <w14:rot w14:lat="0" w14:lon="0" w14:rev="0"/>
                  </w14:lightRig>
                </w14:scene3d>
              </w:rPr>
              <w:t>2.3</w:t>
            </w:r>
            <w:r w:rsidR="00A40E35">
              <w:rPr>
                <w:rFonts w:eastAsiaTheme="minorEastAsia"/>
                <w:noProof/>
                <w:lang w:eastAsia="fr-FR"/>
              </w:rPr>
              <w:tab/>
            </w:r>
            <w:r w:rsidR="00A40E35" w:rsidRPr="00267A54">
              <w:rPr>
                <w:rStyle w:val="Lienhypertexte"/>
                <w:noProof/>
              </w:rPr>
              <w:t>CSPS</w:t>
            </w:r>
            <w:r w:rsidR="00A40E35">
              <w:rPr>
                <w:noProof/>
                <w:webHidden/>
              </w:rPr>
              <w:tab/>
            </w:r>
            <w:r w:rsidR="00A40E35">
              <w:rPr>
                <w:noProof/>
                <w:webHidden/>
              </w:rPr>
              <w:fldChar w:fldCharType="begin"/>
            </w:r>
            <w:r w:rsidR="00A40E35">
              <w:rPr>
                <w:noProof/>
                <w:webHidden/>
              </w:rPr>
              <w:instrText xml:space="preserve"> PAGEREF _Toc210816523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6B4B551E" w14:textId="6A95702E" w:rsidR="00A40E35" w:rsidRDefault="0050160C">
          <w:pPr>
            <w:pStyle w:val="TM2"/>
            <w:tabs>
              <w:tab w:val="left" w:pos="880"/>
              <w:tab w:val="right" w:leader="dot" w:pos="9062"/>
            </w:tabs>
            <w:rPr>
              <w:rFonts w:eastAsiaTheme="minorEastAsia"/>
              <w:noProof/>
              <w:lang w:eastAsia="fr-FR"/>
            </w:rPr>
          </w:pPr>
          <w:hyperlink w:anchor="_Toc210816524" w:history="1">
            <w:r w:rsidR="00A40E35" w:rsidRPr="00267A54">
              <w:rPr>
                <w:rStyle w:val="Lienhypertexte"/>
                <w:noProof/>
                <w14:scene3d>
                  <w14:camera w14:prst="orthographicFront"/>
                  <w14:lightRig w14:rig="threePt" w14:dir="t">
                    <w14:rot w14:lat="0" w14:lon="0" w14:rev="0"/>
                  </w14:lightRig>
                </w14:scene3d>
              </w:rPr>
              <w:t>2.4</w:t>
            </w:r>
            <w:r w:rsidR="00A40E35">
              <w:rPr>
                <w:rFonts w:eastAsiaTheme="minorEastAsia"/>
                <w:noProof/>
                <w:lang w:eastAsia="fr-FR"/>
              </w:rPr>
              <w:tab/>
            </w:r>
            <w:r w:rsidR="00A40E35" w:rsidRPr="00267A54">
              <w:rPr>
                <w:rStyle w:val="Lienhypertexte"/>
                <w:noProof/>
              </w:rPr>
              <w:t>Bureau de contrôle</w:t>
            </w:r>
            <w:r w:rsidR="00A40E35">
              <w:rPr>
                <w:noProof/>
                <w:webHidden/>
              </w:rPr>
              <w:tab/>
            </w:r>
            <w:r w:rsidR="00A40E35">
              <w:rPr>
                <w:noProof/>
                <w:webHidden/>
              </w:rPr>
              <w:fldChar w:fldCharType="begin"/>
            </w:r>
            <w:r w:rsidR="00A40E35">
              <w:rPr>
                <w:noProof/>
                <w:webHidden/>
              </w:rPr>
              <w:instrText xml:space="preserve"> PAGEREF _Toc210816524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440D3EFC" w14:textId="4577F1BB" w:rsidR="00A40E35" w:rsidRDefault="0050160C">
          <w:pPr>
            <w:pStyle w:val="TM1"/>
            <w:tabs>
              <w:tab w:val="left" w:pos="440"/>
              <w:tab w:val="right" w:leader="dot" w:pos="9062"/>
            </w:tabs>
            <w:rPr>
              <w:rFonts w:eastAsiaTheme="minorEastAsia"/>
              <w:noProof/>
              <w:lang w:eastAsia="fr-FR"/>
            </w:rPr>
          </w:pPr>
          <w:hyperlink w:anchor="_Toc210816525" w:history="1">
            <w:r w:rsidR="00A40E35" w:rsidRPr="00267A54">
              <w:rPr>
                <w:rStyle w:val="Lienhypertexte"/>
                <w:noProof/>
                <w14:scene3d>
                  <w14:camera w14:prst="orthographicFront"/>
                  <w14:lightRig w14:rig="threePt" w14:dir="t">
                    <w14:rot w14:lat="0" w14:lon="0" w14:rev="0"/>
                  </w14:lightRig>
                </w14:scene3d>
              </w:rPr>
              <w:t>3</w:t>
            </w:r>
            <w:r w:rsidR="00A40E35">
              <w:rPr>
                <w:rFonts w:eastAsiaTheme="minorEastAsia"/>
                <w:noProof/>
                <w:lang w:eastAsia="fr-FR"/>
              </w:rPr>
              <w:tab/>
            </w:r>
            <w:r w:rsidR="00A40E35" w:rsidRPr="00267A54">
              <w:rPr>
                <w:rStyle w:val="Lienhypertexte"/>
                <w:noProof/>
              </w:rPr>
              <w:t>Documents contractuels</w:t>
            </w:r>
            <w:r w:rsidR="00A40E35">
              <w:rPr>
                <w:noProof/>
                <w:webHidden/>
              </w:rPr>
              <w:tab/>
            </w:r>
            <w:r w:rsidR="00A40E35">
              <w:rPr>
                <w:noProof/>
                <w:webHidden/>
              </w:rPr>
              <w:fldChar w:fldCharType="begin"/>
            </w:r>
            <w:r w:rsidR="00A40E35">
              <w:rPr>
                <w:noProof/>
                <w:webHidden/>
              </w:rPr>
              <w:instrText xml:space="preserve"> PAGEREF _Toc210816525 \h </w:instrText>
            </w:r>
            <w:r w:rsidR="00A40E35">
              <w:rPr>
                <w:noProof/>
                <w:webHidden/>
              </w:rPr>
            </w:r>
            <w:r w:rsidR="00A40E35">
              <w:rPr>
                <w:noProof/>
                <w:webHidden/>
              </w:rPr>
              <w:fldChar w:fldCharType="separate"/>
            </w:r>
            <w:r w:rsidR="00A40E35">
              <w:rPr>
                <w:noProof/>
                <w:webHidden/>
              </w:rPr>
              <w:t>8</w:t>
            </w:r>
            <w:r w:rsidR="00A40E35">
              <w:rPr>
                <w:noProof/>
                <w:webHidden/>
              </w:rPr>
              <w:fldChar w:fldCharType="end"/>
            </w:r>
          </w:hyperlink>
        </w:p>
        <w:p w14:paraId="4B36105B" w14:textId="186E96C2" w:rsidR="00A40E35" w:rsidRDefault="0050160C">
          <w:pPr>
            <w:pStyle w:val="TM1"/>
            <w:tabs>
              <w:tab w:val="left" w:pos="440"/>
              <w:tab w:val="right" w:leader="dot" w:pos="9062"/>
            </w:tabs>
            <w:rPr>
              <w:rFonts w:eastAsiaTheme="minorEastAsia"/>
              <w:noProof/>
              <w:lang w:eastAsia="fr-FR"/>
            </w:rPr>
          </w:pPr>
          <w:hyperlink w:anchor="_Toc210816526" w:history="1">
            <w:r w:rsidR="00A40E35" w:rsidRPr="00267A54">
              <w:rPr>
                <w:rStyle w:val="Lienhypertexte"/>
                <w:noProof/>
                <w14:scene3d>
                  <w14:camera w14:prst="orthographicFront"/>
                  <w14:lightRig w14:rig="threePt" w14:dir="t">
                    <w14:rot w14:lat="0" w14:lon="0" w14:rev="0"/>
                  </w14:lightRig>
                </w14:scene3d>
              </w:rPr>
              <w:t>4</w:t>
            </w:r>
            <w:r w:rsidR="00A40E35">
              <w:rPr>
                <w:rFonts w:eastAsiaTheme="minorEastAsia"/>
                <w:noProof/>
                <w:lang w:eastAsia="fr-FR"/>
              </w:rPr>
              <w:tab/>
            </w:r>
            <w:r w:rsidR="00A40E35" w:rsidRPr="00267A54">
              <w:rPr>
                <w:rStyle w:val="Lienhypertexte"/>
                <w:noProof/>
              </w:rPr>
              <w:t>Prix et mode d’évaluation des ouvrages, variation dans les prix, règlement des comptes</w:t>
            </w:r>
            <w:r w:rsidR="00A40E35">
              <w:rPr>
                <w:noProof/>
                <w:webHidden/>
              </w:rPr>
              <w:tab/>
            </w:r>
            <w:r w:rsidR="00A40E35">
              <w:rPr>
                <w:noProof/>
                <w:webHidden/>
              </w:rPr>
              <w:fldChar w:fldCharType="begin"/>
            </w:r>
            <w:r w:rsidR="00A40E35">
              <w:rPr>
                <w:noProof/>
                <w:webHidden/>
              </w:rPr>
              <w:instrText xml:space="preserve"> PAGEREF _Toc210816526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741E3F7C" w14:textId="746C198A" w:rsidR="00A40E35" w:rsidRDefault="0050160C">
          <w:pPr>
            <w:pStyle w:val="TM2"/>
            <w:tabs>
              <w:tab w:val="left" w:pos="880"/>
              <w:tab w:val="right" w:leader="dot" w:pos="9062"/>
            </w:tabs>
            <w:rPr>
              <w:rFonts w:eastAsiaTheme="minorEastAsia"/>
              <w:noProof/>
              <w:lang w:eastAsia="fr-FR"/>
            </w:rPr>
          </w:pPr>
          <w:hyperlink w:anchor="_Toc210816527" w:history="1">
            <w:r w:rsidR="00A40E35" w:rsidRPr="00267A54">
              <w:rPr>
                <w:rStyle w:val="Lienhypertexte"/>
                <w:noProof/>
                <w14:scene3d>
                  <w14:camera w14:prst="orthographicFront"/>
                  <w14:lightRig w14:rig="threePt" w14:dir="t">
                    <w14:rot w14:lat="0" w14:lon="0" w14:rev="0"/>
                  </w14:lightRig>
                </w14:scene3d>
              </w:rPr>
              <w:t>4.1</w:t>
            </w:r>
            <w:r w:rsidR="00A40E35">
              <w:rPr>
                <w:rFonts w:eastAsiaTheme="minorEastAsia"/>
                <w:noProof/>
                <w:lang w:eastAsia="fr-FR"/>
              </w:rPr>
              <w:tab/>
            </w:r>
            <w:r w:rsidR="00A40E35" w:rsidRPr="00267A54">
              <w:rPr>
                <w:rStyle w:val="Lienhypertexte"/>
                <w:noProof/>
              </w:rPr>
              <w:t>Répartition des paiements</w:t>
            </w:r>
            <w:r w:rsidR="00A40E35">
              <w:rPr>
                <w:noProof/>
                <w:webHidden/>
              </w:rPr>
              <w:tab/>
            </w:r>
            <w:r w:rsidR="00A40E35">
              <w:rPr>
                <w:noProof/>
                <w:webHidden/>
              </w:rPr>
              <w:fldChar w:fldCharType="begin"/>
            </w:r>
            <w:r w:rsidR="00A40E35">
              <w:rPr>
                <w:noProof/>
                <w:webHidden/>
              </w:rPr>
              <w:instrText xml:space="preserve"> PAGEREF _Toc210816527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47765C60" w14:textId="0D012D45" w:rsidR="00A40E35" w:rsidRDefault="0050160C">
          <w:pPr>
            <w:pStyle w:val="TM2"/>
            <w:tabs>
              <w:tab w:val="left" w:pos="880"/>
              <w:tab w:val="right" w:leader="dot" w:pos="9062"/>
            </w:tabs>
            <w:rPr>
              <w:rFonts w:eastAsiaTheme="minorEastAsia"/>
              <w:noProof/>
              <w:lang w:eastAsia="fr-FR"/>
            </w:rPr>
          </w:pPr>
          <w:hyperlink w:anchor="_Toc210816528" w:history="1">
            <w:r w:rsidR="00A40E35" w:rsidRPr="00267A54">
              <w:rPr>
                <w:rStyle w:val="Lienhypertexte"/>
                <w:noProof/>
                <w14:scene3d>
                  <w14:camera w14:prst="orthographicFront"/>
                  <w14:lightRig w14:rig="threePt" w14:dir="t">
                    <w14:rot w14:lat="0" w14:lon="0" w14:rev="0"/>
                  </w14:lightRig>
                </w14:scene3d>
              </w:rPr>
              <w:t>4.2</w:t>
            </w:r>
            <w:r w:rsidR="00A40E35">
              <w:rPr>
                <w:rFonts w:eastAsiaTheme="minorEastAsia"/>
                <w:noProof/>
                <w:lang w:eastAsia="fr-FR"/>
              </w:rPr>
              <w:tab/>
            </w:r>
            <w:r w:rsidR="00A40E35" w:rsidRPr="00267A54">
              <w:rPr>
                <w:rStyle w:val="Lienhypertexte"/>
                <w:noProof/>
              </w:rPr>
              <w:t>Contenu des prix, mode d’évaluation des ouvrages et de règlement des comptes</w:t>
            </w:r>
            <w:r w:rsidR="00A40E35">
              <w:rPr>
                <w:noProof/>
                <w:webHidden/>
              </w:rPr>
              <w:tab/>
            </w:r>
            <w:r w:rsidR="00A40E35">
              <w:rPr>
                <w:noProof/>
                <w:webHidden/>
              </w:rPr>
              <w:fldChar w:fldCharType="begin"/>
            </w:r>
            <w:r w:rsidR="00A40E35">
              <w:rPr>
                <w:noProof/>
                <w:webHidden/>
              </w:rPr>
              <w:instrText xml:space="preserve"> PAGEREF _Toc210816528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22C2B11C" w14:textId="383E85A4" w:rsidR="00A40E35" w:rsidRDefault="0050160C">
          <w:pPr>
            <w:pStyle w:val="TM3"/>
            <w:tabs>
              <w:tab w:val="left" w:pos="1320"/>
              <w:tab w:val="right" w:leader="dot" w:pos="9062"/>
            </w:tabs>
            <w:rPr>
              <w:rFonts w:eastAsiaTheme="minorEastAsia"/>
              <w:noProof/>
              <w:lang w:eastAsia="fr-FR"/>
            </w:rPr>
          </w:pPr>
          <w:hyperlink w:anchor="_Toc210816529" w:history="1">
            <w:r w:rsidR="00A40E35" w:rsidRPr="00267A54">
              <w:rPr>
                <w:rStyle w:val="Lienhypertexte"/>
                <w:noProof/>
                <w14:scene3d>
                  <w14:camera w14:prst="orthographicFront"/>
                  <w14:lightRig w14:rig="threePt" w14:dir="t">
                    <w14:rot w14:lat="0" w14:lon="0" w14:rev="0"/>
                  </w14:lightRig>
                </w14:scene3d>
              </w:rPr>
              <w:t>4.2.1</w:t>
            </w:r>
            <w:r w:rsidR="00A40E35">
              <w:rPr>
                <w:rFonts w:eastAsiaTheme="minorEastAsia"/>
                <w:noProof/>
                <w:lang w:eastAsia="fr-FR"/>
              </w:rPr>
              <w:tab/>
            </w:r>
            <w:r w:rsidR="00A40E35" w:rsidRPr="00267A54">
              <w:rPr>
                <w:rStyle w:val="Lienhypertexte"/>
                <w:noProof/>
              </w:rPr>
              <w:t>Contenu des prix</w:t>
            </w:r>
            <w:r w:rsidR="00A40E35">
              <w:rPr>
                <w:noProof/>
                <w:webHidden/>
              </w:rPr>
              <w:tab/>
            </w:r>
            <w:r w:rsidR="00A40E35">
              <w:rPr>
                <w:noProof/>
                <w:webHidden/>
              </w:rPr>
              <w:fldChar w:fldCharType="begin"/>
            </w:r>
            <w:r w:rsidR="00A40E35">
              <w:rPr>
                <w:noProof/>
                <w:webHidden/>
              </w:rPr>
              <w:instrText xml:space="preserve"> PAGEREF _Toc210816529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221137AC" w14:textId="3646BC5E" w:rsidR="00A40E35" w:rsidRDefault="0050160C">
          <w:pPr>
            <w:pStyle w:val="TM3"/>
            <w:tabs>
              <w:tab w:val="left" w:pos="1320"/>
              <w:tab w:val="right" w:leader="dot" w:pos="9062"/>
            </w:tabs>
            <w:rPr>
              <w:rFonts w:eastAsiaTheme="minorEastAsia"/>
              <w:noProof/>
              <w:lang w:eastAsia="fr-FR"/>
            </w:rPr>
          </w:pPr>
          <w:hyperlink w:anchor="_Toc210816530" w:history="1">
            <w:r w:rsidR="00A40E35" w:rsidRPr="00267A54">
              <w:rPr>
                <w:rStyle w:val="Lienhypertexte"/>
                <w:noProof/>
                <w14:scene3d>
                  <w14:camera w14:prst="orthographicFront"/>
                  <w14:lightRig w14:rig="threePt" w14:dir="t">
                    <w14:rot w14:lat="0" w14:lon="0" w14:rev="0"/>
                  </w14:lightRig>
                </w14:scene3d>
              </w:rPr>
              <w:t>4.2.2</w:t>
            </w:r>
            <w:r w:rsidR="00A40E35">
              <w:rPr>
                <w:rFonts w:eastAsiaTheme="minorEastAsia"/>
                <w:noProof/>
                <w:lang w:eastAsia="fr-FR"/>
              </w:rPr>
              <w:tab/>
            </w:r>
            <w:r w:rsidR="00A40E35" w:rsidRPr="00267A54">
              <w:rPr>
                <w:rStyle w:val="Lienhypertexte"/>
                <w:noProof/>
              </w:rPr>
              <w:t>Forme des prix</w:t>
            </w:r>
            <w:r w:rsidR="00A40E35">
              <w:rPr>
                <w:noProof/>
                <w:webHidden/>
              </w:rPr>
              <w:tab/>
            </w:r>
            <w:r w:rsidR="00A40E35">
              <w:rPr>
                <w:noProof/>
                <w:webHidden/>
              </w:rPr>
              <w:fldChar w:fldCharType="begin"/>
            </w:r>
            <w:r w:rsidR="00A40E35">
              <w:rPr>
                <w:noProof/>
                <w:webHidden/>
              </w:rPr>
              <w:instrText xml:space="preserve"> PAGEREF _Toc210816530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09917351" w14:textId="7663C23B" w:rsidR="00A40E35" w:rsidRDefault="0050160C">
          <w:pPr>
            <w:pStyle w:val="TM3"/>
            <w:tabs>
              <w:tab w:val="left" w:pos="1320"/>
              <w:tab w:val="right" w:leader="dot" w:pos="9062"/>
            </w:tabs>
            <w:rPr>
              <w:rFonts w:eastAsiaTheme="minorEastAsia"/>
              <w:noProof/>
              <w:lang w:eastAsia="fr-FR"/>
            </w:rPr>
          </w:pPr>
          <w:hyperlink w:anchor="_Toc210816531" w:history="1">
            <w:r w:rsidR="00A40E35" w:rsidRPr="00267A54">
              <w:rPr>
                <w:rStyle w:val="Lienhypertexte"/>
                <w:noProof/>
                <w14:scene3d>
                  <w14:camera w14:prst="orthographicFront"/>
                  <w14:lightRig w14:rig="threePt" w14:dir="t">
                    <w14:rot w14:lat="0" w14:lon="0" w14:rev="0"/>
                  </w14:lightRig>
                </w14:scene3d>
              </w:rPr>
              <w:t>4.2.3</w:t>
            </w:r>
            <w:r w:rsidR="00A40E35">
              <w:rPr>
                <w:rFonts w:eastAsiaTheme="minorEastAsia"/>
                <w:noProof/>
                <w:lang w:eastAsia="fr-FR"/>
              </w:rPr>
              <w:tab/>
            </w:r>
            <w:r w:rsidR="00A40E35" w:rsidRPr="00267A54">
              <w:rPr>
                <w:rStyle w:val="Lienhypertexte"/>
                <w:noProof/>
              </w:rPr>
              <w:t>Mode d’évaluation des ouvrages</w:t>
            </w:r>
            <w:r w:rsidR="00A40E35">
              <w:rPr>
                <w:noProof/>
                <w:webHidden/>
              </w:rPr>
              <w:tab/>
            </w:r>
            <w:r w:rsidR="00A40E35">
              <w:rPr>
                <w:noProof/>
                <w:webHidden/>
              </w:rPr>
              <w:fldChar w:fldCharType="begin"/>
            </w:r>
            <w:r w:rsidR="00A40E35">
              <w:rPr>
                <w:noProof/>
                <w:webHidden/>
              </w:rPr>
              <w:instrText xml:space="preserve"> PAGEREF _Toc210816531 \h </w:instrText>
            </w:r>
            <w:r w:rsidR="00A40E35">
              <w:rPr>
                <w:noProof/>
                <w:webHidden/>
              </w:rPr>
            </w:r>
            <w:r w:rsidR="00A40E35">
              <w:rPr>
                <w:noProof/>
                <w:webHidden/>
              </w:rPr>
              <w:fldChar w:fldCharType="separate"/>
            </w:r>
            <w:r w:rsidR="00A40E35">
              <w:rPr>
                <w:noProof/>
                <w:webHidden/>
              </w:rPr>
              <w:t>9</w:t>
            </w:r>
            <w:r w:rsidR="00A40E35">
              <w:rPr>
                <w:noProof/>
                <w:webHidden/>
              </w:rPr>
              <w:fldChar w:fldCharType="end"/>
            </w:r>
          </w:hyperlink>
        </w:p>
        <w:p w14:paraId="2C0195E3" w14:textId="1F3B7C35" w:rsidR="00A40E35" w:rsidRDefault="0050160C">
          <w:pPr>
            <w:pStyle w:val="TM2"/>
            <w:tabs>
              <w:tab w:val="left" w:pos="880"/>
              <w:tab w:val="right" w:leader="dot" w:pos="9062"/>
            </w:tabs>
            <w:rPr>
              <w:rFonts w:eastAsiaTheme="minorEastAsia"/>
              <w:noProof/>
              <w:lang w:eastAsia="fr-FR"/>
            </w:rPr>
          </w:pPr>
          <w:hyperlink w:anchor="_Toc210816532" w:history="1">
            <w:r w:rsidR="00A40E35" w:rsidRPr="00267A54">
              <w:rPr>
                <w:rStyle w:val="Lienhypertexte"/>
                <w:noProof/>
                <w14:scene3d>
                  <w14:camera w14:prst="orthographicFront"/>
                  <w14:lightRig w14:rig="threePt" w14:dir="t">
                    <w14:rot w14:lat="0" w14:lon="0" w14:rev="0"/>
                  </w14:lightRig>
                </w14:scene3d>
              </w:rPr>
              <w:t>4.3</w:t>
            </w:r>
            <w:r w:rsidR="00A40E35">
              <w:rPr>
                <w:rFonts w:eastAsiaTheme="minorEastAsia"/>
                <w:noProof/>
                <w:lang w:eastAsia="fr-FR"/>
              </w:rPr>
              <w:tab/>
            </w:r>
            <w:r w:rsidR="00A40E35" w:rsidRPr="00267A54">
              <w:rPr>
                <w:rStyle w:val="Lienhypertexte"/>
                <w:noProof/>
              </w:rPr>
              <w:t>Variation dans les prix</w:t>
            </w:r>
            <w:r w:rsidR="00A40E35">
              <w:rPr>
                <w:noProof/>
                <w:webHidden/>
              </w:rPr>
              <w:tab/>
            </w:r>
            <w:r w:rsidR="00A40E35">
              <w:rPr>
                <w:noProof/>
                <w:webHidden/>
              </w:rPr>
              <w:fldChar w:fldCharType="begin"/>
            </w:r>
            <w:r w:rsidR="00A40E35">
              <w:rPr>
                <w:noProof/>
                <w:webHidden/>
              </w:rPr>
              <w:instrText xml:space="preserve"> PAGEREF _Toc210816532 \h </w:instrText>
            </w:r>
            <w:r w:rsidR="00A40E35">
              <w:rPr>
                <w:noProof/>
                <w:webHidden/>
              </w:rPr>
            </w:r>
            <w:r w:rsidR="00A40E35">
              <w:rPr>
                <w:noProof/>
                <w:webHidden/>
              </w:rPr>
              <w:fldChar w:fldCharType="separate"/>
            </w:r>
            <w:r w:rsidR="00A40E35">
              <w:rPr>
                <w:noProof/>
                <w:webHidden/>
              </w:rPr>
              <w:t>11</w:t>
            </w:r>
            <w:r w:rsidR="00A40E35">
              <w:rPr>
                <w:noProof/>
                <w:webHidden/>
              </w:rPr>
              <w:fldChar w:fldCharType="end"/>
            </w:r>
          </w:hyperlink>
        </w:p>
        <w:p w14:paraId="53DFE66D" w14:textId="66FF70BE" w:rsidR="00A40E35" w:rsidRDefault="0050160C">
          <w:pPr>
            <w:pStyle w:val="TM1"/>
            <w:tabs>
              <w:tab w:val="left" w:pos="440"/>
              <w:tab w:val="right" w:leader="dot" w:pos="9062"/>
            </w:tabs>
            <w:rPr>
              <w:rFonts w:eastAsiaTheme="minorEastAsia"/>
              <w:noProof/>
              <w:lang w:eastAsia="fr-FR"/>
            </w:rPr>
          </w:pPr>
          <w:hyperlink w:anchor="_Toc210816533" w:history="1">
            <w:r w:rsidR="00A40E35" w:rsidRPr="00267A54">
              <w:rPr>
                <w:rStyle w:val="Lienhypertexte"/>
                <w:noProof/>
                <w14:scene3d>
                  <w14:camera w14:prst="orthographicFront"/>
                  <w14:lightRig w14:rig="threePt" w14:dir="t">
                    <w14:rot w14:lat="0" w14:lon="0" w14:rev="0"/>
                  </w14:lightRig>
                </w14:scene3d>
              </w:rPr>
              <w:t>5</w:t>
            </w:r>
            <w:r w:rsidR="00A40E35">
              <w:rPr>
                <w:rFonts w:eastAsiaTheme="minorEastAsia"/>
                <w:noProof/>
                <w:lang w:eastAsia="fr-FR"/>
              </w:rPr>
              <w:tab/>
            </w:r>
            <w:r w:rsidR="00A40E35" w:rsidRPr="00267A54">
              <w:rPr>
                <w:rStyle w:val="Lienhypertexte"/>
                <w:noProof/>
              </w:rPr>
              <w:t>Modalités de règlement des comptes</w:t>
            </w:r>
            <w:r w:rsidR="00A40E35">
              <w:rPr>
                <w:noProof/>
                <w:webHidden/>
              </w:rPr>
              <w:tab/>
            </w:r>
            <w:r w:rsidR="00A40E35">
              <w:rPr>
                <w:noProof/>
                <w:webHidden/>
              </w:rPr>
              <w:fldChar w:fldCharType="begin"/>
            </w:r>
            <w:r w:rsidR="00A40E35">
              <w:rPr>
                <w:noProof/>
                <w:webHidden/>
              </w:rPr>
              <w:instrText xml:space="preserve"> PAGEREF _Toc210816533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4F97CFF1" w14:textId="0A77A5B5" w:rsidR="00A40E35" w:rsidRDefault="0050160C">
          <w:pPr>
            <w:pStyle w:val="TM2"/>
            <w:tabs>
              <w:tab w:val="left" w:pos="880"/>
              <w:tab w:val="right" w:leader="dot" w:pos="9062"/>
            </w:tabs>
            <w:rPr>
              <w:rFonts w:eastAsiaTheme="minorEastAsia"/>
              <w:noProof/>
              <w:lang w:eastAsia="fr-FR"/>
            </w:rPr>
          </w:pPr>
          <w:hyperlink w:anchor="_Toc210816534" w:history="1">
            <w:r w:rsidR="00A40E35" w:rsidRPr="00267A54">
              <w:rPr>
                <w:rStyle w:val="Lienhypertexte"/>
                <w:noProof/>
                <w14:scene3d>
                  <w14:camera w14:prst="orthographicFront"/>
                  <w14:lightRig w14:rig="threePt" w14:dir="t">
                    <w14:rot w14:lat="0" w14:lon="0" w14:rev="0"/>
                  </w14:lightRig>
                </w14:scene3d>
              </w:rPr>
              <w:t>5.1</w:t>
            </w:r>
            <w:r w:rsidR="00A40E35">
              <w:rPr>
                <w:rFonts w:eastAsiaTheme="minorEastAsia"/>
                <w:noProof/>
                <w:lang w:eastAsia="fr-FR"/>
              </w:rPr>
              <w:tab/>
            </w:r>
            <w:r w:rsidR="00A40E35" w:rsidRPr="00267A54">
              <w:rPr>
                <w:rStyle w:val="Lienhypertexte"/>
                <w:noProof/>
              </w:rPr>
              <w:t>Avance</w:t>
            </w:r>
            <w:r w:rsidR="00A40E35">
              <w:rPr>
                <w:noProof/>
                <w:webHidden/>
              </w:rPr>
              <w:tab/>
            </w:r>
            <w:r w:rsidR="00A40E35">
              <w:rPr>
                <w:noProof/>
                <w:webHidden/>
              </w:rPr>
              <w:fldChar w:fldCharType="begin"/>
            </w:r>
            <w:r w:rsidR="00A40E35">
              <w:rPr>
                <w:noProof/>
                <w:webHidden/>
              </w:rPr>
              <w:instrText xml:space="preserve"> PAGEREF _Toc210816534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0E11436B" w14:textId="34AA0B84" w:rsidR="00A40E35" w:rsidRDefault="0050160C">
          <w:pPr>
            <w:pStyle w:val="TM3"/>
            <w:tabs>
              <w:tab w:val="left" w:pos="1320"/>
              <w:tab w:val="right" w:leader="dot" w:pos="9062"/>
            </w:tabs>
            <w:rPr>
              <w:rFonts w:eastAsiaTheme="minorEastAsia"/>
              <w:noProof/>
              <w:lang w:eastAsia="fr-FR"/>
            </w:rPr>
          </w:pPr>
          <w:hyperlink w:anchor="_Toc210816535" w:history="1">
            <w:r w:rsidR="00A40E35" w:rsidRPr="00267A54">
              <w:rPr>
                <w:rStyle w:val="Lienhypertexte"/>
                <w:noProof/>
                <w14:scene3d>
                  <w14:camera w14:prst="orthographicFront"/>
                  <w14:lightRig w14:rig="threePt" w14:dir="t">
                    <w14:rot w14:lat="0" w14:lon="0" w14:rev="0"/>
                  </w14:lightRig>
                </w14:scene3d>
              </w:rPr>
              <w:t>5.1.1</w:t>
            </w:r>
            <w:r w:rsidR="00A40E35">
              <w:rPr>
                <w:rFonts w:eastAsiaTheme="minorEastAsia"/>
                <w:noProof/>
                <w:lang w:eastAsia="fr-FR"/>
              </w:rPr>
              <w:tab/>
            </w:r>
            <w:r w:rsidR="00A40E35" w:rsidRPr="00267A54">
              <w:rPr>
                <w:rStyle w:val="Lienhypertexte"/>
                <w:noProof/>
              </w:rPr>
              <w:t>Dispositions générales</w:t>
            </w:r>
            <w:r w:rsidR="00A40E35">
              <w:rPr>
                <w:noProof/>
                <w:webHidden/>
              </w:rPr>
              <w:tab/>
            </w:r>
            <w:r w:rsidR="00A40E35">
              <w:rPr>
                <w:noProof/>
                <w:webHidden/>
              </w:rPr>
              <w:fldChar w:fldCharType="begin"/>
            </w:r>
            <w:r w:rsidR="00A40E35">
              <w:rPr>
                <w:noProof/>
                <w:webHidden/>
              </w:rPr>
              <w:instrText xml:space="preserve"> PAGEREF _Toc210816535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475424CE" w14:textId="5CE6A6CA" w:rsidR="00A40E35" w:rsidRDefault="0050160C">
          <w:pPr>
            <w:pStyle w:val="TM3"/>
            <w:tabs>
              <w:tab w:val="left" w:pos="1320"/>
              <w:tab w:val="right" w:leader="dot" w:pos="9062"/>
            </w:tabs>
            <w:rPr>
              <w:rFonts w:eastAsiaTheme="minorEastAsia"/>
              <w:noProof/>
              <w:lang w:eastAsia="fr-FR"/>
            </w:rPr>
          </w:pPr>
          <w:hyperlink w:anchor="_Toc210816536" w:history="1">
            <w:r w:rsidR="00A40E35" w:rsidRPr="00267A54">
              <w:rPr>
                <w:rStyle w:val="Lienhypertexte"/>
                <w:noProof/>
                <w14:scene3d>
                  <w14:camera w14:prst="orthographicFront"/>
                  <w14:lightRig w14:rig="threePt" w14:dir="t">
                    <w14:rot w14:lat="0" w14:lon="0" w14:rev="0"/>
                  </w14:lightRig>
                </w14:scene3d>
              </w:rPr>
              <w:t>5.1.2</w:t>
            </w:r>
            <w:r w:rsidR="00A40E35">
              <w:rPr>
                <w:rFonts w:eastAsiaTheme="minorEastAsia"/>
                <w:noProof/>
                <w:lang w:eastAsia="fr-FR"/>
              </w:rPr>
              <w:tab/>
            </w:r>
            <w:r w:rsidR="00A40E35" w:rsidRPr="00267A54">
              <w:rPr>
                <w:rStyle w:val="Lienhypertexte"/>
                <w:noProof/>
              </w:rPr>
              <w:t>Montant de l’avance</w:t>
            </w:r>
            <w:r w:rsidR="00A40E35">
              <w:rPr>
                <w:noProof/>
                <w:webHidden/>
              </w:rPr>
              <w:tab/>
            </w:r>
            <w:r w:rsidR="00A40E35">
              <w:rPr>
                <w:noProof/>
                <w:webHidden/>
              </w:rPr>
              <w:fldChar w:fldCharType="begin"/>
            </w:r>
            <w:r w:rsidR="00A40E35">
              <w:rPr>
                <w:noProof/>
                <w:webHidden/>
              </w:rPr>
              <w:instrText xml:space="preserve"> PAGEREF _Toc210816536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0214D0E0" w14:textId="35DFB3D0" w:rsidR="00A40E35" w:rsidRDefault="0050160C">
          <w:pPr>
            <w:pStyle w:val="TM2"/>
            <w:tabs>
              <w:tab w:val="left" w:pos="880"/>
              <w:tab w:val="right" w:leader="dot" w:pos="9062"/>
            </w:tabs>
            <w:rPr>
              <w:rFonts w:eastAsiaTheme="minorEastAsia"/>
              <w:noProof/>
              <w:lang w:eastAsia="fr-FR"/>
            </w:rPr>
          </w:pPr>
          <w:hyperlink w:anchor="_Toc210816537" w:history="1">
            <w:r w:rsidR="00A40E35" w:rsidRPr="00267A54">
              <w:rPr>
                <w:rStyle w:val="Lienhypertexte"/>
                <w:noProof/>
                <w14:scene3d>
                  <w14:camera w14:prst="orthographicFront"/>
                  <w14:lightRig w14:rig="threePt" w14:dir="t">
                    <w14:rot w14:lat="0" w14:lon="0" w14:rev="0"/>
                  </w14:lightRig>
                </w14:scene3d>
              </w:rPr>
              <w:t>5.2</w:t>
            </w:r>
            <w:r w:rsidR="00A40E35">
              <w:rPr>
                <w:rFonts w:eastAsiaTheme="minorEastAsia"/>
                <w:noProof/>
                <w:lang w:eastAsia="fr-FR"/>
              </w:rPr>
              <w:tab/>
            </w:r>
            <w:r w:rsidR="00A40E35" w:rsidRPr="00267A54">
              <w:rPr>
                <w:rStyle w:val="Lienhypertexte"/>
                <w:noProof/>
              </w:rPr>
              <w:t>Projets de décomptes mensuels, acomptes et décomptes finaux</w:t>
            </w:r>
            <w:r w:rsidR="00A40E35">
              <w:rPr>
                <w:noProof/>
                <w:webHidden/>
              </w:rPr>
              <w:tab/>
            </w:r>
            <w:r w:rsidR="00A40E35">
              <w:rPr>
                <w:noProof/>
                <w:webHidden/>
              </w:rPr>
              <w:fldChar w:fldCharType="begin"/>
            </w:r>
            <w:r w:rsidR="00A40E35">
              <w:rPr>
                <w:noProof/>
                <w:webHidden/>
              </w:rPr>
              <w:instrText xml:space="preserve"> PAGEREF _Toc210816537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739DD346" w14:textId="4BC83B90" w:rsidR="00A40E35" w:rsidRDefault="0050160C">
          <w:pPr>
            <w:pStyle w:val="TM3"/>
            <w:tabs>
              <w:tab w:val="left" w:pos="1320"/>
              <w:tab w:val="right" w:leader="dot" w:pos="9062"/>
            </w:tabs>
            <w:rPr>
              <w:rFonts w:eastAsiaTheme="minorEastAsia"/>
              <w:noProof/>
              <w:lang w:eastAsia="fr-FR"/>
            </w:rPr>
          </w:pPr>
          <w:hyperlink w:anchor="_Toc210816538" w:history="1">
            <w:r w:rsidR="00A40E35" w:rsidRPr="00267A54">
              <w:rPr>
                <w:rStyle w:val="Lienhypertexte"/>
                <w:noProof/>
                <w14:scene3d>
                  <w14:camera w14:prst="orthographicFront"/>
                  <w14:lightRig w14:rig="threePt" w14:dir="t">
                    <w14:rot w14:lat="0" w14:lon="0" w14:rev="0"/>
                  </w14:lightRig>
                </w14:scene3d>
              </w:rPr>
              <w:t>5.2.1</w:t>
            </w:r>
            <w:r w:rsidR="00A40E35">
              <w:rPr>
                <w:rFonts w:eastAsiaTheme="minorEastAsia"/>
                <w:noProof/>
                <w:lang w:eastAsia="fr-FR"/>
              </w:rPr>
              <w:tab/>
            </w:r>
            <w:r w:rsidR="00A40E35" w:rsidRPr="00267A54">
              <w:rPr>
                <w:rStyle w:val="Lienhypertexte"/>
                <w:noProof/>
              </w:rPr>
              <w:t>Les projets de décomptes mensuels et acomptes mensuels</w:t>
            </w:r>
            <w:r w:rsidR="00A40E35">
              <w:rPr>
                <w:noProof/>
                <w:webHidden/>
              </w:rPr>
              <w:tab/>
            </w:r>
            <w:r w:rsidR="00A40E35">
              <w:rPr>
                <w:noProof/>
                <w:webHidden/>
              </w:rPr>
              <w:fldChar w:fldCharType="begin"/>
            </w:r>
            <w:r w:rsidR="00A40E35">
              <w:rPr>
                <w:noProof/>
                <w:webHidden/>
              </w:rPr>
              <w:instrText xml:space="preserve"> PAGEREF _Toc210816538 \h </w:instrText>
            </w:r>
            <w:r w:rsidR="00A40E35">
              <w:rPr>
                <w:noProof/>
                <w:webHidden/>
              </w:rPr>
            </w:r>
            <w:r w:rsidR="00A40E35">
              <w:rPr>
                <w:noProof/>
                <w:webHidden/>
              </w:rPr>
              <w:fldChar w:fldCharType="separate"/>
            </w:r>
            <w:r w:rsidR="00A40E35">
              <w:rPr>
                <w:noProof/>
                <w:webHidden/>
              </w:rPr>
              <w:t>12</w:t>
            </w:r>
            <w:r w:rsidR="00A40E35">
              <w:rPr>
                <w:noProof/>
                <w:webHidden/>
              </w:rPr>
              <w:fldChar w:fldCharType="end"/>
            </w:r>
          </w:hyperlink>
        </w:p>
        <w:p w14:paraId="08BF2397" w14:textId="18C18033" w:rsidR="00A40E35" w:rsidRDefault="0050160C">
          <w:pPr>
            <w:pStyle w:val="TM3"/>
            <w:tabs>
              <w:tab w:val="left" w:pos="1320"/>
              <w:tab w:val="right" w:leader="dot" w:pos="9062"/>
            </w:tabs>
            <w:rPr>
              <w:rFonts w:eastAsiaTheme="minorEastAsia"/>
              <w:noProof/>
              <w:lang w:eastAsia="fr-FR"/>
            </w:rPr>
          </w:pPr>
          <w:hyperlink w:anchor="_Toc210816539" w:history="1">
            <w:r w:rsidR="00A40E35" w:rsidRPr="00267A54">
              <w:rPr>
                <w:rStyle w:val="Lienhypertexte"/>
                <w:noProof/>
                <w14:scene3d>
                  <w14:camera w14:prst="orthographicFront"/>
                  <w14:lightRig w14:rig="threePt" w14:dir="t">
                    <w14:rot w14:lat="0" w14:lon="0" w14:rev="0"/>
                  </w14:lightRig>
                </w14:scene3d>
              </w:rPr>
              <w:t>5.2.2</w:t>
            </w:r>
            <w:r w:rsidR="00A40E35">
              <w:rPr>
                <w:rFonts w:eastAsiaTheme="minorEastAsia"/>
                <w:noProof/>
                <w:lang w:eastAsia="fr-FR"/>
              </w:rPr>
              <w:tab/>
            </w:r>
            <w:r w:rsidR="00A40E35" w:rsidRPr="00267A54">
              <w:rPr>
                <w:rStyle w:val="Lienhypertexte"/>
                <w:noProof/>
              </w:rPr>
              <w:t>Les décomptes finaux</w:t>
            </w:r>
            <w:r w:rsidR="00A40E35">
              <w:rPr>
                <w:noProof/>
                <w:webHidden/>
              </w:rPr>
              <w:tab/>
            </w:r>
            <w:r w:rsidR="00A40E35">
              <w:rPr>
                <w:noProof/>
                <w:webHidden/>
              </w:rPr>
              <w:fldChar w:fldCharType="begin"/>
            </w:r>
            <w:r w:rsidR="00A40E35">
              <w:rPr>
                <w:noProof/>
                <w:webHidden/>
              </w:rPr>
              <w:instrText xml:space="preserve"> PAGEREF _Toc210816539 \h </w:instrText>
            </w:r>
            <w:r w:rsidR="00A40E35">
              <w:rPr>
                <w:noProof/>
                <w:webHidden/>
              </w:rPr>
            </w:r>
            <w:r w:rsidR="00A40E35">
              <w:rPr>
                <w:noProof/>
                <w:webHidden/>
              </w:rPr>
              <w:fldChar w:fldCharType="separate"/>
            </w:r>
            <w:r w:rsidR="00A40E35">
              <w:rPr>
                <w:noProof/>
                <w:webHidden/>
              </w:rPr>
              <w:t>13</w:t>
            </w:r>
            <w:r w:rsidR="00A40E35">
              <w:rPr>
                <w:noProof/>
                <w:webHidden/>
              </w:rPr>
              <w:fldChar w:fldCharType="end"/>
            </w:r>
          </w:hyperlink>
        </w:p>
        <w:p w14:paraId="27C50557" w14:textId="0D600B84" w:rsidR="00A40E35" w:rsidRDefault="0050160C">
          <w:pPr>
            <w:pStyle w:val="TM3"/>
            <w:tabs>
              <w:tab w:val="left" w:pos="1320"/>
              <w:tab w:val="right" w:leader="dot" w:pos="9062"/>
            </w:tabs>
            <w:rPr>
              <w:rFonts w:eastAsiaTheme="minorEastAsia"/>
              <w:noProof/>
              <w:lang w:eastAsia="fr-FR"/>
            </w:rPr>
          </w:pPr>
          <w:hyperlink w:anchor="_Toc210816540" w:history="1">
            <w:r w:rsidR="00A40E35" w:rsidRPr="00267A54">
              <w:rPr>
                <w:rStyle w:val="Lienhypertexte"/>
                <w:noProof/>
                <w14:scene3d>
                  <w14:camera w14:prst="orthographicFront"/>
                  <w14:lightRig w14:rig="threePt" w14:dir="t">
                    <w14:rot w14:lat="0" w14:lon="0" w14:rev="0"/>
                  </w14:lightRig>
                </w14:scene3d>
              </w:rPr>
              <w:t>5.2.3</w:t>
            </w:r>
            <w:r w:rsidR="00A40E35">
              <w:rPr>
                <w:rFonts w:eastAsiaTheme="minorEastAsia"/>
                <w:noProof/>
                <w:lang w:eastAsia="fr-FR"/>
              </w:rPr>
              <w:tab/>
            </w:r>
            <w:r w:rsidR="00A40E35" w:rsidRPr="00267A54">
              <w:rPr>
                <w:rStyle w:val="Lienhypertexte"/>
                <w:noProof/>
              </w:rPr>
              <w:t>Transmission des décomptes</w:t>
            </w:r>
            <w:r w:rsidR="00A40E35">
              <w:rPr>
                <w:noProof/>
                <w:webHidden/>
              </w:rPr>
              <w:tab/>
            </w:r>
            <w:r w:rsidR="00A40E35">
              <w:rPr>
                <w:noProof/>
                <w:webHidden/>
              </w:rPr>
              <w:fldChar w:fldCharType="begin"/>
            </w:r>
            <w:r w:rsidR="00A40E35">
              <w:rPr>
                <w:noProof/>
                <w:webHidden/>
              </w:rPr>
              <w:instrText xml:space="preserve"> PAGEREF _Toc210816540 \h </w:instrText>
            </w:r>
            <w:r w:rsidR="00A40E35">
              <w:rPr>
                <w:noProof/>
                <w:webHidden/>
              </w:rPr>
            </w:r>
            <w:r w:rsidR="00A40E35">
              <w:rPr>
                <w:noProof/>
                <w:webHidden/>
              </w:rPr>
              <w:fldChar w:fldCharType="separate"/>
            </w:r>
            <w:r w:rsidR="00A40E35">
              <w:rPr>
                <w:noProof/>
                <w:webHidden/>
              </w:rPr>
              <w:t>13</w:t>
            </w:r>
            <w:r w:rsidR="00A40E35">
              <w:rPr>
                <w:noProof/>
                <w:webHidden/>
              </w:rPr>
              <w:fldChar w:fldCharType="end"/>
            </w:r>
          </w:hyperlink>
        </w:p>
        <w:p w14:paraId="4C6A97E5" w14:textId="46A3DA00" w:rsidR="00A40E35" w:rsidRDefault="0050160C">
          <w:pPr>
            <w:pStyle w:val="TM2"/>
            <w:tabs>
              <w:tab w:val="left" w:pos="880"/>
              <w:tab w:val="right" w:leader="dot" w:pos="9062"/>
            </w:tabs>
            <w:rPr>
              <w:rFonts w:eastAsiaTheme="minorEastAsia"/>
              <w:noProof/>
              <w:lang w:eastAsia="fr-FR"/>
            </w:rPr>
          </w:pPr>
          <w:hyperlink w:anchor="_Toc210816541" w:history="1">
            <w:r w:rsidR="00A40E35" w:rsidRPr="00267A54">
              <w:rPr>
                <w:rStyle w:val="Lienhypertexte"/>
                <w:noProof/>
                <w14:scene3d>
                  <w14:camera w14:prst="orthographicFront"/>
                  <w14:lightRig w14:rig="threePt" w14:dir="t">
                    <w14:rot w14:lat="0" w14:lon="0" w14:rev="0"/>
                  </w14:lightRig>
                </w14:scene3d>
              </w:rPr>
              <w:t>5.3</w:t>
            </w:r>
            <w:r w:rsidR="00A40E35">
              <w:rPr>
                <w:rFonts w:eastAsiaTheme="minorEastAsia"/>
                <w:noProof/>
                <w:lang w:eastAsia="fr-FR"/>
              </w:rPr>
              <w:tab/>
            </w:r>
            <w:r w:rsidR="00A40E35" w:rsidRPr="00267A54">
              <w:rPr>
                <w:rStyle w:val="Lienhypertexte"/>
                <w:noProof/>
              </w:rPr>
              <w:t>Délais de paiements</w:t>
            </w:r>
            <w:r w:rsidR="00A40E35">
              <w:rPr>
                <w:noProof/>
                <w:webHidden/>
              </w:rPr>
              <w:tab/>
            </w:r>
            <w:r w:rsidR="00A40E35">
              <w:rPr>
                <w:noProof/>
                <w:webHidden/>
              </w:rPr>
              <w:fldChar w:fldCharType="begin"/>
            </w:r>
            <w:r w:rsidR="00A40E35">
              <w:rPr>
                <w:noProof/>
                <w:webHidden/>
              </w:rPr>
              <w:instrText xml:space="preserve"> PAGEREF _Toc210816541 \h </w:instrText>
            </w:r>
            <w:r w:rsidR="00A40E35">
              <w:rPr>
                <w:noProof/>
                <w:webHidden/>
              </w:rPr>
            </w:r>
            <w:r w:rsidR="00A40E35">
              <w:rPr>
                <w:noProof/>
                <w:webHidden/>
              </w:rPr>
              <w:fldChar w:fldCharType="separate"/>
            </w:r>
            <w:r w:rsidR="00A40E35">
              <w:rPr>
                <w:noProof/>
                <w:webHidden/>
              </w:rPr>
              <w:t>13</w:t>
            </w:r>
            <w:r w:rsidR="00A40E35">
              <w:rPr>
                <w:noProof/>
                <w:webHidden/>
              </w:rPr>
              <w:fldChar w:fldCharType="end"/>
            </w:r>
          </w:hyperlink>
        </w:p>
        <w:p w14:paraId="30521C5C" w14:textId="2568B819" w:rsidR="00A40E35" w:rsidRDefault="0050160C">
          <w:pPr>
            <w:pStyle w:val="TM2"/>
            <w:tabs>
              <w:tab w:val="left" w:pos="880"/>
              <w:tab w:val="right" w:leader="dot" w:pos="9062"/>
            </w:tabs>
            <w:rPr>
              <w:rFonts w:eastAsiaTheme="minorEastAsia"/>
              <w:noProof/>
              <w:lang w:eastAsia="fr-FR"/>
            </w:rPr>
          </w:pPr>
          <w:hyperlink w:anchor="_Toc210816542" w:history="1">
            <w:r w:rsidR="00A40E35" w:rsidRPr="00267A54">
              <w:rPr>
                <w:rStyle w:val="Lienhypertexte"/>
                <w:noProof/>
                <w14:scene3d>
                  <w14:camera w14:prst="orthographicFront"/>
                  <w14:lightRig w14:rig="threePt" w14:dir="t">
                    <w14:rot w14:lat="0" w14:lon="0" w14:rev="0"/>
                  </w14:lightRig>
                </w14:scene3d>
              </w:rPr>
              <w:t>5.4</w:t>
            </w:r>
            <w:r w:rsidR="00A40E35">
              <w:rPr>
                <w:rFonts w:eastAsiaTheme="minorEastAsia"/>
                <w:noProof/>
                <w:lang w:eastAsia="fr-FR"/>
              </w:rPr>
              <w:tab/>
            </w:r>
            <w:r w:rsidR="00A40E35" w:rsidRPr="00267A54">
              <w:rPr>
                <w:rStyle w:val="Lienhypertexte"/>
                <w:noProof/>
              </w:rPr>
              <w:t>Intérêts moratoires et indemnité forfaitaire pour frais de recouvrement</w:t>
            </w:r>
            <w:r w:rsidR="00A40E35">
              <w:rPr>
                <w:noProof/>
                <w:webHidden/>
              </w:rPr>
              <w:tab/>
            </w:r>
            <w:r w:rsidR="00A40E35">
              <w:rPr>
                <w:noProof/>
                <w:webHidden/>
              </w:rPr>
              <w:fldChar w:fldCharType="begin"/>
            </w:r>
            <w:r w:rsidR="00A40E35">
              <w:rPr>
                <w:noProof/>
                <w:webHidden/>
              </w:rPr>
              <w:instrText xml:space="preserve"> PAGEREF _Toc210816542 \h </w:instrText>
            </w:r>
            <w:r w:rsidR="00A40E35">
              <w:rPr>
                <w:noProof/>
                <w:webHidden/>
              </w:rPr>
            </w:r>
            <w:r w:rsidR="00A40E35">
              <w:rPr>
                <w:noProof/>
                <w:webHidden/>
              </w:rPr>
              <w:fldChar w:fldCharType="separate"/>
            </w:r>
            <w:r w:rsidR="00A40E35">
              <w:rPr>
                <w:noProof/>
                <w:webHidden/>
              </w:rPr>
              <w:t>14</w:t>
            </w:r>
            <w:r w:rsidR="00A40E35">
              <w:rPr>
                <w:noProof/>
                <w:webHidden/>
              </w:rPr>
              <w:fldChar w:fldCharType="end"/>
            </w:r>
          </w:hyperlink>
        </w:p>
        <w:p w14:paraId="5916CC0A" w14:textId="46B9049B" w:rsidR="00A40E35" w:rsidRDefault="0050160C">
          <w:pPr>
            <w:pStyle w:val="TM1"/>
            <w:tabs>
              <w:tab w:val="left" w:pos="440"/>
              <w:tab w:val="right" w:leader="dot" w:pos="9062"/>
            </w:tabs>
            <w:rPr>
              <w:rFonts w:eastAsiaTheme="minorEastAsia"/>
              <w:noProof/>
              <w:lang w:eastAsia="fr-FR"/>
            </w:rPr>
          </w:pPr>
          <w:hyperlink w:anchor="_Toc210816543" w:history="1">
            <w:r w:rsidR="00A40E35" w:rsidRPr="00267A54">
              <w:rPr>
                <w:rStyle w:val="Lienhypertexte"/>
                <w:noProof/>
                <w14:scene3d>
                  <w14:camera w14:prst="orthographicFront"/>
                  <w14:lightRig w14:rig="threePt" w14:dir="t">
                    <w14:rot w14:lat="0" w14:lon="0" w14:rev="0"/>
                  </w14:lightRig>
                </w14:scene3d>
              </w:rPr>
              <w:t>6</w:t>
            </w:r>
            <w:r w:rsidR="00A40E35">
              <w:rPr>
                <w:rFonts w:eastAsiaTheme="minorEastAsia"/>
                <w:noProof/>
                <w:lang w:eastAsia="fr-FR"/>
              </w:rPr>
              <w:tab/>
            </w:r>
            <w:r w:rsidR="00A40E35" w:rsidRPr="00267A54">
              <w:rPr>
                <w:rStyle w:val="Lienhypertexte"/>
                <w:noProof/>
              </w:rPr>
              <w:t>Clause de financement et de sûreté</w:t>
            </w:r>
            <w:r w:rsidR="00A40E35">
              <w:rPr>
                <w:noProof/>
                <w:webHidden/>
              </w:rPr>
              <w:tab/>
            </w:r>
            <w:r w:rsidR="00A40E35">
              <w:rPr>
                <w:noProof/>
                <w:webHidden/>
              </w:rPr>
              <w:fldChar w:fldCharType="begin"/>
            </w:r>
            <w:r w:rsidR="00A40E35">
              <w:rPr>
                <w:noProof/>
                <w:webHidden/>
              </w:rPr>
              <w:instrText xml:space="preserve"> PAGEREF _Toc210816543 \h </w:instrText>
            </w:r>
            <w:r w:rsidR="00A40E35">
              <w:rPr>
                <w:noProof/>
                <w:webHidden/>
              </w:rPr>
            </w:r>
            <w:r w:rsidR="00A40E35">
              <w:rPr>
                <w:noProof/>
                <w:webHidden/>
              </w:rPr>
              <w:fldChar w:fldCharType="separate"/>
            </w:r>
            <w:r w:rsidR="00A40E35">
              <w:rPr>
                <w:noProof/>
                <w:webHidden/>
              </w:rPr>
              <w:t>14</w:t>
            </w:r>
            <w:r w:rsidR="00A40E35">
              <w:rPr>
                <w:noProof/>
                <w:webHidden/>
              </w:rPr>
              <w:fldChar w:fldCharType="end"/>
            </w:r>
          </w:hyperlink>
        </w:p>
        <w:p w14:paraId="5A9E7492" w14:textId="41D6B43F" w:rsidR="00A40E35" w:rsidRDefault="0050160C">
          <w:pPr>
            <w:pStyle w:val="TM1"/>
            <w:tabs>
              <w:tab w:val="left" w:pos="440"/>
              <w:tab w:val="right" w:leader="dot" w:pos="9062"/>
            </w:tabs>
            <w:rPr>
              <w:rFonts w:eastAsiaTheme="minorEastAsia"/>
              <w:noProof/>
              <w:lang w:eastAsia="fr-FR"/>
            </w:rPr>
          </w:pPr>
          <w:hyperlink w:anchor="_Toc210816544" w:history="1">
            <w:r w:rsidR="00A40E35" w:rsidRPr="00267A54">
              <w:rPr>
                <w:rStyle w:val="Lienhypertexte"/>
                <w:noProof/>
                <w14:scene3d>
                  <w14:camera w14:prst="orthographicFront"/>
                  <w14:lightRig w14:rig="threePt" w14:dir="t">
                    <w14:rot w14:lat="0" w14:lon="0" w14:rev="0"/>
                  </w14:lightRig>
                </w14:scene3d>
              </w:rPr>
              <w:t>7</w:t>
            </w:r>
            <w:r w:rsidR="00A40E35">
              <w:rPr>
                <w:rFonts w:eastAsiaTheme="minorEastAsia"/>
                <w:noProof/>
                <w:lang w:eastAsia="fr-FR"/>
              </w:rPr>
              <w:tab/>
            </w:r>
            <w:r w:rsidR="00A40E35" w:rsidRPr="00267A54">
              <w:rPr>
                <w:rStyle w:val="Lienhypertexte"/>
                <w:noProof/>
              </w:rPr>
              <w:t>Délais d’exécution et pénalités</w:t>
            </w:r>
            <w:r w:rsidR="00A40E35">
              <w:rPr>
                <w:noProof/>
                <w:webHidden/>
              </w:rPr>
              <w:tab/>
            </w:r>
            <w:r w:rsidR="00A40E35">
              <w:rPr>
                <w:noProof/>
                <w:webHidden/>
              </w:rPr>
              <w:fldChar w:fldCharType="begin"/>
            </w:r>
            <w:r w:rsidR="00A40E35">
              <w:rPr>
                <w:noProof/>
                <w:webHidden/>
              </w:rPr>
              <w:instrText xml:space="preserve"> PAGEREF _Toc210816544 \h </w:instrText>
            </w:r>
            <w:r w:rsidR="00A40E35">
              <w:rPr>
                <w:noProof/>
                <w:webHidden/>
              </w:rPr>
            </w:r>
            <w:r w:rsidR="00A40E35">
              <w:rPr>
                <w:noProof/>
                <w:webHidden/>
              </w:rPr>
              <w:fldChar w:fldCharType="separate"/>
            </w:r>
            <w:r w:rsidR="00A40E35">
              <w:rPr>
                <w:noProof/>
                <w:webHidden/>
              </w:rPr>
              <w:t>14</w:t>
            </w:r>
            <w:r w:rsidR="00A40E35">
              <w:rPr>
                <w:noProof/>
                <w:webHidden/>
              </w:rPr>
              <w:fldChar w:fldCharType="end"/>
            </w:r>
          </w:hyperlink>
        </w:p>
        <w:p w14:paraId="0BEAF62F" w14:textId="7AE438F7" w:rsidR="00A40E35" w:rsidRDefault="0050160C">
          <w:pPr>
            <w:pStyle w:val="TM2"/>
            <w:tabs>
              <w:tab w:val="left" w:pos="880"/>
              <w:tab w:val="right" w:leader="dot" w:pos="9062"/>
            </w:tabs>
            <w:rPr>
              <w:rFonts w:eastAsiaTheme="minorEastAsia"/>
              <w:noProof/>
              <w:lang w:eastAsia="fr-FR"/>
            </w:rPr>
          </w:pPr>
          <w:hyperlink w:anchor="_Toc210816545" w:history="1">
            <w:r w:rsidR="00A40E35" w:rsidRPr="00267A54">
              <w:rPr>
                <w:rStyle w:val="Lienhypertexte"/>
                <w:noProof/>
                <w14:scene3d>
                  <w14:camera w14:prst="orthographicFront"/>
                  <w14:lightRig w14:rig="threePt" w14:dir="t">
                    <w14:rot w14:lat="0" w14:lon="0" w14:rev="0"/>
                  </w14:lightRig>
                </w14:scene3d>
              </w:rPr>
              <w:t>7.1</w:t>
            </w:r>
            <w:r w:rsidR="00A40E35">
              <w:rPr>
                <w:rFonts w:eastAsiaTheme="minorEastAsia"/>
                <w:noProof/>
                <w:lang w:eastAsia="fr-FR"/>
              </w:rPr>
              <w:tab/>
            </w:r>
            <w:r w:rsidR="00A40E35" w:rsidRPr="00267A54">
              <w:rPr>
                <w:rStyle w:val="Lienhypertexte"/>
                <w:noProof/>
              </w:rPr>
              <w:t>Délai(s) d’exécution des travaux</w:t>
            </w:r>
            <w:r w:rsidR="00A40E35">
              <w:rPr>
                <w:noProof/>
                <w:webHidden/>
              </w:rPr>
              <w:tab/>
            </w:r>
            <w:r w:rsidR="00A40E35">
              <w:rPr>
                <w:noProof/>
                <w:webHidden/>
              </w:rPr>
              <w:fldChar w:fldCharType="begin"/>
            </w:r>
            <w:r w:rsidR="00A40E35">
              <w:rPr>
                <w:noProof/>
                <w:webHidden/>
              </w:rPr>
              <w:instrText xml:space="preserve"> PAGEREF _Toc210816545 \h </w:instrText>
            </w:r>
            <w:r w:rsidR="00A40E35">
              <w:rPr>
                <w:noProof/>
                <w:webHidden/>
              </w:rPr>
            </w:r>
            <w:r w:rsidR="00A40E35">
              <w:rPr>
                <w:noProof/>
                <w:webHidden/>
              </w:rPr>
              <w:fldChar w:fldCharType="separate"/>
            </w:r>
            <w:r w:rsidR="00A40E35">
              <w:rPr>
                <w:noProof/>
                <w:webHidden/>
              </w:rPr>
              <w:t>14</w:t>
            </w:r>
            <w:r w:rsidR="00A40E35">
              <w:rPr>
                <w:noProof/>
                <w:webHidden/>
              </w:rPr>
              <w:fldChar w:fldCharType="end"/>
            </w:r>
          </w:hyperlink>
        </w:p>
        <w:p w14:paraId="4FF32730" w14:textId="3AED7B7A" w:rsidR="00A40E35" w:rsidRDefault="0050160C">
          <w:pPr>
            <w:pStyle w:val="TM2"/>
            <w:tabs>
              <w:tab w:val="left" w:pos="880"/>
              <w:tab w:val="right" w:leader="dot" w:pos="9062"/>
            </w:tabs>
            <w:rPr>
              <w:rFonts w:eastAsiaTheme="minorEastAsia"/>
              <w:noProof/>
              <w:lang w:eastAsia="fr-FR"/>
            </w:rPr>
          </w:pPr>
          <w:hyperlink w:anchor="_Toc210816546" w:history="1">
            <w:r w:rsidR="00A40E35" w:rsidRPr="00267A54">
              <w:rPr>
                <w:rStyle w:val="Lienhypertexte"/>
                <w:noProof/>
                <w14:scene3d>
                  <w14:camera w14:prst="orthographicFront"/>
                  <w14:lightRig w14:rig="threePt" w14:dir="t">
                    <w14:rot w14:lat="0" w14:lon="0" w14:rev="0"/>
                  </w14:lightRig>
                </w14:scene3d>
              </w:rPr>
              <w:t>7.2</w:t>
            </w:r>
            <w:r w:rsidR="00A40E35">
              <w:rPr>
                <w:rFonts w:eastAsiaTheme="minorEastAsia"/>
                <w:noProof/>
                <w:lang w:eastAsia="fr-FR"/>
              </w:rPr>
              <w:tab/>
            </w:r>
            <w:r w:rsidR="00A40E35" w:rsidRPr="00267A54">
              <w:rPr>
                <w:rStyle w:val="Lienhypertexte"/>
                <w:noProof/>
              </w:rPr>
              <w:t>Prolongation des délais d'exécution pour intempéries</w:t>
            </w:r>
            <w:r w:rsidR="00A40E35">
              <w:rPr>
                <w:noProof/>
                <w:webHidden/>
              </w:rPr>
              <w:tab/>
            </w:r>
            <w:r w:rsidR="00A40E35">
              <w:rPr>
                <w:noProof/>
                <w:webHidden/>
              </w:rPr>
              <w:fldChar w:fldCharType="begin"/>
            </w:r>
            <w:r w:rsidR="00A40E35">
              <w:rPr>
                <w:noProof/>
                <w:webHidden/>
              </w:rPr>
              <w:instrText xml:space="preserve"> PAGEREF _Toc210816546 \h </w:instrText>
            </w:r>
            <w:r w:rsidR="00A40E35">
              <w:rPr>
                <w:noProof/>
                <w:webHidden/>
              </w:rPr>
            </w:r>
            <w:r w:rsidR="00A40E35">
              <w:rPr>
                <w:noProof/>
                <w:webHidden/>
              </w:rPr>
              <w:fldChar w:fldCharType="separate"/>
            </w:r>
            <w:r w:rsidR="00A40E35">
              <w:rPr>
                <w:noProof/>
                <w:webHidden/>
              </w:rPr>
              <w:t>15</w:t>
            </w:r>
            <w:r w:rsidR="00A40E35">
              <w:rPr>
                <w:noProof/>
                <w:webHidden/>
              </w:rPr>
              <w:fldChar w:fldCharType="end"/>
            </w:r>
          </w:hyperlink>
        </w:p>
        <w:p w14:paraId="3E334C88" w14:textId="05DD05DD" w:rsidR="00A40E35" w:rsidRDefault="0050160C">
          <w:pPr>
            <w:pStyle w:val="TM2"/>
            <w:tabs>
              <w:tab w:val="left" w:pos="880"/>
              <w:tab w:val="right" w:leader="dot" w:pos="9062"/>
            </w:tabs>
            <w:rPr>
              <w:rFonts w:eastAsiaTheme="minorEastAsia"/>
              <w:noProof/>
              <w:lang w:eastAsia="fr-FR"/>
            </w:rPr>
          </w:pPr>
          <w:hyperlink w:anchor="_Toc210816547" w:history="1">
            <w:r w:rsidR="00A40E35" w:rsidRPr="00267A54">
              <w:rPr>
                <w:rStyle w:val="Lienhypertexte"/>
                <w:noProof/>
                <w14:scene3d>
                  <w14:camera w14:prst="orthographicFront"/>
                  <w14:lightRig w14:rig="threePt" w14:dir="t">
                    <w14:rot w14:lat="0" w14:lon="0" w14:rev="0"/>
                  </w14:lightRig>
                </w14:scene3d>
              </w:rPr>
              <w:t>7.3</w:t>
            </w:r>
            <w:r w:rsidR="00A40E35">
              <w:rPr>
                <w:rFonts w:eastAsiaTheme="minorEastAsia"/>
                <w:noProof/>
                <w:lang w:eastAsia="fr-FR"/>
              </w:rPr>
              <w:tab/>
            </w:r>
            <w:r w:rsidR="00A40E35" w:rsidRPr="00267A54">
              <w:rPr>
                <w:rStyle w:val="Lienhypertexte"/>
                <w:noProof/>
              </w:rPr>
              <w:t>Pénalités</w:t>
            </w:r>
            <w:r w:rsidR="00A40E35">
              <w:rPr>
                <w:noProof/>
                <w:webHidden/>
              </w:rPr>
              <w:tab/>
            </w:r>
            <w:r w:rsidR="00A40E35">
              <w:rPr>
                <w:noProof/>
                <w:webHidden/>
              </w:rPr>
              <w:fldChar w:fldCharType="begin"/>
            </w:r>
            <w:r w:rsidR="00A40E35">
              <w:rPr>
                <w:noProof/>
                <w:webHidden/>
              </w:rPr>
              <w:instrText xml:space="preserve"> PAGEREF _Toc210816547 \h </w:instrText>
            </w:r>
            <w:r w:rsidR="00A40E35">
              <w:rPr>
                <w:noProof/>
                <w:webHidden/>
              </w:rPr>
            </w:r>
            <w:r w:rsidR="00A40E35">
              <w:rPr>
                <w:noProof/>
                <w:webHidden/>
              </w:rPr>
              <w:fldChar w:fldCharType="separate"/>
            </w:r>
            <w:r w:rsidR="00A40E35">
              <w:rPr>
                <w:noProof/>
                <w:webHidden/>
              </w:rPr>
              <w:t>15</w:t>
            </w:r>
            <w:r w:rsidR="00A40E35">
              <w:rPr>
                <w:noProof/>
                <w:webHidden/>
              </w:rPr>
              <w:fldChar w:fldCharType="end"/>
            </w:r>
          </w:hyperlink>
        </w:p>
        <w:p w14:paraId="510BCD0E" w14:textId="2D95ED32" w:rsidR="00A40E35" w:rsidRDefault="0050160C">
          <w:pPr>
            <w:pStyle w:val="TM3"/>
            <w:tabs>
              <w:tab w:val="left" w:pos="1320"/>
              <w:tab w:val="right" w:leader="dot" w:pos="9062"/>
            </w:tabs>
            <w:rPr>
              <w:rFonts w:eastAsiaTheme="minorEastAsia"/>
              <w:noProof/>
              <w:lang w:eastAsia="fr-FR"/>
            </w:rPr>
          </w:pPr>
          <w:hyperlink w:anchor="_Toc210816548" w:history="1">
            <w:r w:rsidR="00A40E35" w:rsidRPr="00267A54">
              <w:rPr>
                <w:rStyle w:val="Lienhypertexte"/>
                <w:noProof/>
                <w14:scene3d>
                  <w14:camera w14:prst="orthographicFront"/>
                  <w14:lightRig w14:rig="threePt" w14:dir="t">
                    <w14:rot w14:lat="0" w14:lon="0" w14:rev="0"/>
                  </w14:lightRig>
                </w14:scene3d>
              </w:rPr>
              <w:t>7.3.1</w:t>
            </w:r>
            <w:r w:rsidR="00A40E35">
              <w:rPr>
                <w:rFonts w:eastAsiaTheme="minorEastAsia"/>
                <w:noProof/>
                <w:lang w:eastAsia="fr-FR"/>
              </w:rPr>
              <w:tab/>
            </w:r>
            <w:r w:rsidR="00A40E35" w:rsidRPr="00267A54">
              <w:rPr>
                <w:rStyle w:val="Lienhypertexte"/>
                <w:noProof/>
              </w:rPr>
              <w:t>Pénalités pour retard ou absence</w:t>
            </w:r>
            <w:r w:rsidR="00A40E35">
              <w:rPr>
                <w:noProof/>
                <w:webHidden/>
              </w:rPr>
              <w:tab/>
            </w:r>
            <w:r w:rsidR="00A40E35">
              <w:rPr>
                <w:noProof/>
                <w:webHidden/>
              </w:rPr>
              <w:fldChar w:fldCharType="begin"/>
            </w:r>
            <w:r w:rsidR="00A40E35">
              <w:rPr>
                <w:noProof/>
                <w:webHidden/>
              </w:rPr>
              <w:instrText xml:space="preserve"> PAGEREF _Toc210816548 \h </w:instrText>
            </w:r>
            <w:r w:rsidR="00A40E35">
              <w:rPr>
                <w:noProof/>
                <w:webHidden/>
              </w:rPr>
            </w:r>
            <w:r w:rsidR="00A40E35">
              <w:rPr>
                <w:noProof/>
                <w:webHidden/>
              </w:rPr>
              <w:fldChar w:fldCharType="separate"/>
            </w:r>
            <w:r w:rsidR="00A40E35">
              <w:rPr>
                <w:noProof/>
                <w:webHidden/>
              </w:rPr>
              <w:t>15</w:t>
            </w:r>
            <w:r w:rsidR="00A40E35">
              <w:rPr>
                <w:noProof/>
                <w:webHidden/>
              </w:rPr>
              <w:fldChar w:fldCharType="end"/>
            </w:r>
          </w:hyperlink>
        </w:p>
        <w:p w14:paraId="4CC66F25" w14:textId="40E27918" w:rsidR="00A40E35" w:rsidRDefault="0050160C">
          <w:pPr>
            <w:pStyle w:val="TM3"/>
            <w:tabs>
              <w:tab w:val="left" w:pos="1320"/>
              <w:tab w:val="right" w:leader="dot" w:pos="9062"/>
            </w:tabs>
            <w:rPr>
              <w:rFonts w:eastAsiaTheme="minorEastAsia"/>
              <w:noProof/>
              <w:lang w:eastAsia="fr-FR"/>
            </w:rPr>
          </w:pPr>
          <w:hyperlink w:anchor="_Toc210816549" w:history="1">
            <w:r w:rsidR="00A40E35" w:rsidRPr="00267A54">
              <w:rPr>
                <w:rStyle w:val="Lienhypertexte"/>
                <w:noProof/>
                <w14:scene3d>
                  <w14:camera w14:prst="orthographicFront"/>
                  <w14:lightRig w14:rig="threePt" w14:dir="t">
                    <w14:rot w14:lat="0" w14:lon="0" w14:rev="0"/>
                  </w14:lightRig>
                </w14:scene3d>
              </w:rPr>
              <w:t>7.3.2</w:t>
            </w:r>
            <w:r w:rsidR="00A40E35">
              <w:rPr>
                <w:rFonts w:eastAsiaTheme="minorEastAsia"/>
                <w:noProof/>
                <w:lang w:eastAsia="fr-FR"/>
              </w:rPr>
              <w:tab/>
            </w:r>
            <w:r w:rsidR="00A40E35" w:rsidRPr="00267A54">
              <w:rPr>
                <w:rStyle w:val="Lienhypertexte"/>
                <w:noProof/>
              </w:rPr>
              <w:t>Pénalités pour infractions aux prescriptions de chantier</w:t>
            </w:r>
            <w:r w:rsidR="00A40E35">
              <w:rPr>
                <w:noProof/>
                <w:webHidden/>
              </w:rPr>
              <w:tab/>
            </w:r>
            <w:r w:rsidR="00A40E35">
              <w:rPr>
                <w:noProof/>
                <w:webHidden/>
              </w:rPr>
              <w:fldChar w:fldCharType="begin"/>
            </w:r>
            <w:r w:rsidR="00A40E35">
              <w:rPr>
                <w:noProof/>
                <w:webHidden/>
              </w:rPr>
              <w:instrText xml:space="preserve"> PAGEREF _Toc210816549 \h </w:instrText>
            </w:r>
            <w:r w:rsidR="00A40E35">
              <w:rPr>
                <w:noProof/>
                <w:webHidden/>
              </w:rPr>
            </w:r>
            <w:r w:rsidR="00A40E35">
              <w:rPr>
                <w:noProof/>
                <w:webHidden/>
              </w:rPr>
              <w:fldChar w:fldCharType="separate"/>
            </w:r>
            <w:r w:rsidR="00A40E35">
              <w:rPr>
                <w:noProof/>
                <w:webHidden/>
              </w:rPr>
              <w:t>15</w:t>
            </w:r>
            <w:r w:rsidR="00A40E35">
              <w:rPr>
                <w:noProof/>
                <w:webHidden/>
              </w:rPr>
              <w:fldChar w:fldCharType="end"/>
            </w:r>
          </w:hyperlink>
        </w:p>
        <w:p w14:paraId="73A2CF35" w14:textId="37A56704" w:rsidR="00A40E35" w:rsidRDefault="0050160C">
          <w:pPr>
            <w:pStyle w:val="TM3"/>
            <w:tabs>
              <w:tab w:val="left" w:pos="1320"/>
              <w:tab w:val="right" w:leader="dot" w:pos="9062"/>
            </w:tabs>
            <w:rPr>
              <w:rFonts w:eastAsiaTheme="minorEastAsia"/>
              <w:noProof/>
              <w:lang w:eastAsia="fr-FR"/>
            </w:rPr>
          </w:pPr>
          <w:hyperlink w:anchor="_Toc210816550" w:history="1">
            <w:r w:rsidR="00A40E35" w:rsidRPr="00267A54">
              <w:rPr>
                <w:rStyle w:val="Lienhypertexte"/>
                <w:noProof/>
                <w14:scene3d>
                  <w14:camera w14:prst="orthographicFront"/>
                  <w14:lightRig w14:rig="threePt" w14:dir="t">
                    <w14:rot w14:lat="0" w14:lon="0" w14:rev="0"/>
                  </w14:lightRig>
                </w14:scene3d>
              </w:rPr>
              <w:t>7.3.3</w:t>
            </w:r>
            <w:r w:rsidR="00A40E35">
              <w:rPr>
                <w:rFonts w:eastAsiaTheme="minorEastAsia"/>
                <w:noProof/>
                <w:lang w:eastAsia="fr-FR"/>
              </w:rPr>
              <w:tab/>
            </w:r>
            <w:r w:rsidR="00A40E35" w:rsidRPr="00267A54">
              <w:rPr>
                <w:rStyle w:val="Lienhypertexte"/>
                <w:noProof/>
              </w:rPr>
              <w:t>Pénalités particulières</w:t>
            </w:r>
            <w:r w:rsidR="00A40E35">
              <w:rPr>
                <w:noProof/>
                <w:webHidden/>
              </w:rPr>
              <w:tab/>
            </w:r>
            <w:r w:rsidR="00A40E35">
              <w:rPr>
                <w:noProof/>
                <w:webHidden/>
              </w:rPr>
              <w:fldChar w:fldCharType="begin"/>
            </w:r>
            <w:r w:rsidR="00A40E35">
              <w:rPr>
                <w:noProof/>
                <w:webHidden/>
              </w:rPr>
              <w:instrText xml:space="preserve"> PAGEREF _Toc210816550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47F40C41" w14:textId="3E363F79" w:rsidR="00A40E35" w:rsidRDefault="0050160C">
          <w:pPr>
            <w:pStyle w:val="TM3"/>
            <w:tabs>
              <w:tab w:val="left" w:pos="1320"/>
              <w:tab w:val="right" w:leader="dot" w:pos="9062"/>
            </w:tabs>
            <w:rPr>
              <w:rFonts w:eastAsiaTheme="minorEastAsia"/>
              <w:noProof/>
              <w:lang w:eastAsia="fr-FR"/>
            </w:rPr>
          </w:pPr>
          <w:hyperlink w:anchor="_Toc210816551" w:history="1">
            <w:r w:rsidR="00A40E35" w:rsidRPr="00267A54">
              <w:rPr>
                <w:rStyle w:val="Lienhypertexte"/>
                <w:noProof/>
                <w14:scene3d>
                  <w14:camera w14:prst="orthographicFront"/>
                  <w14:lightRig w14:rig="threePt" w14:dir="t">
                    <w14:rot w14:lat="0" w14:lon="0" w14:rev="0"/>
                  </w14:lightRig>
                </w14:scene3d>
              </w:rPr>
              <w:t>7.3.4</w:t>
            </w:r>
            <w:r w:rsidR="00A40E35">
              <w:rPr>
                <w:rFonts w:eastAsiaTheme="minorEastAsia"/>
                <w:noProof/>
                <w:lang w:eastAsia="fr-FR"/>
              </w:rPr>
              <w:tab/>
            </w:r>
            <w:r w:rsidR="00A40E35" w:rsidRPr="00267A54">
              <w:rPr>
                <w:rStyle w:val="Lienhypertexte"/>
                <w:noProof/>
              </w:rPr>
              <w:t>Pénalités pour retard dans le repliement des installations de chantier et remise en état des lieux</w:t>
            </w:r>
            <w:r w:rsidR="00A40E35">
              <w:rPr>
                <w:noProof/>
                <w:webHidden/>
              </w:rPr>
              <w:tab/>
            </w:r>
            <w:r w:rsidR="00A40E35">
              <w:rPr>
                <w:noProof/>
                <w:webHidden/>
              </w:rPr>
              <w:fldChar w:fldCharType="begin"/>
            </w:r>
            <w:r w:rsidR="00A40E35">
              <w:rPr>
                <w:noProof/>
                <w:webHidden/>
              </w:rPr>
              <w:instrText xml:space="preserve"> PAGEREF _Toc210816551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7886F7F2" w14:textId="0CDF126F" w:rsidR="00A40E35" w:rsidRDefault="0050160C">
          <w:pPr>
            <w:pStyle w:val="TM3"/>
            <w:tabs>
              <w:tab w:val="left" w:pos="1320"/>
              <w:tab w:val="right" w:leader="dot" w:pos="9062"/>
            </w:tabs>
            <w:rPr>
              <w:rFonts w:eastAsiaTheme="minorEastAsia"/>
              <w:noProof/>
              <w:lang w:eastAsia="fr-FR"/>
            </w:rPr>
          </w:pPr>
          <w:hyperlink w:anchor="_Toc210816552" w:history="1">
            <w:r w:rsidR="00A40E35" w:rsidRPr="00267A54">
              <w:rPr>
                <w:rStyle w:val="Lienhypertexte"/>
                <w:noProof/>
                <w14:scene3d>
                  <w14:camera w14:prst="orthographicFront"/>
                  <w14:lightRig w14:rig="threePt" w14:dir="t">
                    <w14:rot w14:lat="0" w14:lon="0" w14:rev="0"/>
                  </w14:lightRig>
                </w14:scene3d>
              </w:rPr>
              <w:t>7.3.5</w:t>
            </w:r>
            <w:r w:rsidR="00A40E35">
              <w:rPr>
                <w:rFonts w:eastAsiaTheme="minorEastAsia"/>
                <w:noProof/>
                <w:lang w:eastAsia="fr-FR"/>
              </w:rPr>
              <w:tab/>
            </w:r>
            <w:r w:rsidR="00A40E35" w:rsidRPr="00267A54">
              <w:rPr>
                <w:rStyle w:val="Lienhypertexte"/>
                <w:noProof/>
              </w:rPr>
              <w:t>Modalités d’application des pénalités</w:t>
            </w:r>
            <w:r w:rsidR="00A40E35">
              <w:rPr>
                <w:noProof/>
                <w:webHidden/>
              </w:rPr>
              <w:tab/>
            </w:r>
            <w:r w:rsidR="00A40E35">
              <w:rPr>
                <w:noProof/>
                <w:webHidden/>
              </w:rPr>
              <w:fldChar w:fldCharType="begin"/>
            </w:r>
            <w:r w:rsidR="00A40E35">
              <w:rPr>
                <w:noProof/>
                <w:webHidden/>
              </w:rPr>
              <w:instrText xml:space="preserve"> PAGEREF _Toc210816552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6CE2F30D" w14:textId="3032987E" w:rsidR="00A40E35" w:rsidRDefault="0050160C">
          <w:pPr>
            <w:pStyle w:val="TM1"/>
            <w:tabs>
              <w:tab w:val="left" w:pos="440"/>
              <w:tab w:val="right" w:leader="dot" w:pos="9062"/>
            </w:tabs>
            <w:rPr>
              <w:rFonts w:eastAsiaTheme="minorEastAsia"/>
              <w:noProof/>
              <w:lang w:eastAsia="fr-FR"/>
            </w:rPr>
          </w:pPr>
          <w:hyperlink w:anchor="_Toc210816553" w:history="1">
            <w:r w:rsidR="00A40E35" w:rsidRPr="00267A54">
              <w:rPr>
                <w:rStyle w:val="Lienhypertexte"/>
                <w:noProof/>
                <w14:scene3d>
                  <w14:camera w14:prst="orthographicFront"/>
                  <w14:lightRig w14:rig="threePt" w14:dir="t">
                    <w14:rot w14:lat="0" w14:lon="0" w14:rev="0"/>
                  </w14:lightRig>
                </w14:scene3d>
              </w:rPr>
              <w:t>8</w:t>
            </w:r>
            <w:r w:rsidR="00A40E35">
              <w:rPr>
                <w:rFonts w:eastAsiaTheme="minorEastAsia"/>
                <w:noProof/>
                <w:lang w:eastAsia="fr-FR"/>
              </w:rPr>
              <w:tab/>
            </w:r>
            <w:r w:rsidR="00A40E35" w:rsidRPr="00267A54">
              <w:rPr>
                <w:rStyle w:val="Lienhypertexte"/>
                <w:noProof/>
              </w:rPr>
              <w:t>Modalités générales d’exécution</w:t>
            </w:r>
            <w:r w:rsidR="00A40E35">
              <w:rPr>
                <w:noProof/>
                <w:webHidden/>
              </w:rPr>
              <w:tab/>
            </w:r>
            <w:r w:rsidR="00A40E35">
              <w:rPr>
                <w:noProof/>
                <w:webHidden/>
              </w:rPr>
              <w:fldChar w:fldCharType="begin"/>
            </w:r>
            <w:r w:rsidR="00A40E35">
              <w:rPr>
                <w:noProof/>
                <w:webHidden/>
              </w:rPr>
              <w:instrText xml:space="preserve"> PAGEREF _Toc210816553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5993288A" w14:textId="68D3E98D" w:rsidR="00A40E35" w:rsidRDefault="0050160C">
          <w:pPr>
            <w:pStyle w:val="TM2"/>
            <w:tabs>
              <w:tab w:val="left" w:pos="880"/>
              <w:tab w:val="right" w:leader="dot" w:pos="9062"/>
            </w:tabs>
            <w:rPr>
              <w:rFonts w:eastAsiaTheme="minorEastAsia"/>
              <w:noProof/>
              <w:lang w:eastAsia="fr-FR"/>
            </w:rPr>
          </w:pPr>
          <w:hyperlink w:anchor="_Toc210816554" w:history="1">
            <w:r w:rsidR="00A40E35" w:rsidRPr="00267A54">
              <w:rPr>
                <w:rStyle w:val="Lienhypertexte"/>
                <w:noProof/>
                <w14:scene3d>
                  <w14:camera w14:prst="orthographicFront"/>
                  <w14:lightRig w14:rig="threePt" w14:dir="t">
                    <w14:rot w14:lat="0" w14:lon="0" w14:rev="0"/>
                  </w14:lightRig>
                </w14:scene3d>
              </w:rPr>
              <w:t>8.1</w:t>
            </w:r>
            <w:r w:rsidR="00A40E35">
              <w:rPr>
                <w:rFonts w:eastAsiaTheme="minorEastAsia"/>
                <w:noProof/>
                <w:lang w:eastAsia="fr-FR"/>
              </w:rPr>
              <w:tab/>
            </w:r>
            <w:r w:rsidR="00A40E35" w:rsidRPr="00267A54">
              <w:rPr>
                <w:rStyle w:val="Lienhypertexte"/>
                <w:noProof/>
              </w:rPr>
              <w:t>Réglementation en vigueur</w:t>
            </w:r>
            <w:r w:rsidR="00A40E35">
              <w:rPr>
                <w:noProof/>
                <w:webHidden/>
              </w:rPr>
              <w:tab/>
            </w:r>
            <w:r w:rsidR="00A40E35">
              <w:rPr>
                <w:noProof/>
                <w:webHidden/>
              </w:rPr>
              <w:fldChar w:fldCharType="begin"/>
            </w:r>
            <w:r w:rsidR="00A40E35">
              <w:rPr>
                <w:noProof/>
                <w:webHidden/>
              </w:rPr>
              <w:instrText xml:space="preserve"> PAGEREF _Toc210816554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7D8728D8" w14:textId="7856E2E5" w:rsidR="00A40E35" w:rsidRDefault="0050160C">
          <w:pPr>
            <w:pStyle w:val="TM2"/>
            <w:tabs>
              <w:tab w:val="left" w:pos="880"/>
              <w:tab w:val="right" w:leader="dot" w:pos="9062"/>
            </w:tabs>
            <w:rPr>
              <w:rFonts w:eastAsiaTheme="minorEastAsia"/>
              <w:noProof/>
              <w:lang w:eastAsia="fr-FR"/>
            </w:rPr>
          </w:pPr>
          <w:hyperlink w:anchor="_Toc210816555" w:history="1">
            <w:r w:rsidR="00A40E35" w:rsidRPr="00267A54">
              <w:rPr>
                <w:rStyle w:val="Lienhypertexte"/>
                <w:noProof/>
                <w14:scene3d>
                  <w14:camera w14:prst="orthographicFront"/>
                  <w14:lightRig w14:rig="threePt" w14:dir="t">
                    <w14:rot w14:lat="0" w14:lon="0" w14:rev="0"/>
                  </w14:lightRig>
                </w14:scene3d>
              </w:rPr>
              <w:t>8.2</w:t>
            </w:r>
            <w:r w:rsidR="00A40E35">
              <w:rPr>
                <w:rFonts w:eastAsiaTheme="minorEastAsia"/>
                <w:noProof/>
                <w:lang w:eastAsia="fr-FR"/>
              </w:rPr>
              <w:tab/>
            </w:r>
            <w:r w:rsidR="00A40E35" w:rsidRPr="00267A54">
              <w:rPr>
                <w:rStyle w:val="Lienhypertexte"/>
                <w:noProof/>
              </w:rPr>
              <w:t>Etat et connaissance du site</w:t>
            </w:r>
            <w:r w:rsidR="00A40E35">
              <w:rPr>
                <w:noProof/>
                <w:webHidden/>
              </w:rPr>
              <w:tab/>
            </w:r>
            <w:r w:rsidR="00A40E35">
              <w:rPr>
                <w:noProof/>
                <w:webHidden/>
              </w:rPr>
              <w:fldChar w:fldCharType="begin"/>
            </w:r>
            <w:r w:rsidR="00A40E35">
              <w:rPr>
                <w:noProof/>
                <w:webHidden/>
              </w:rPr>
              <w:instrText xml:space="preserve"> PAGEREF _Toc210816555 \h </w:instrText>
            </w:r>
            <w:r w:rsidR="00A40E35">
              <w:rPr>
                <w:noProof/>
                <w:webHidden/>
              </w:rPr>
            </w:r>
            <w:r w:rsidR="00A40E35">
              <w:rPr>
                <w:noProof/>
                <w:webHidden/>
              </w:rPr>
              <w:fldChar w:fldCharType="separate"/>
            </w:r>
            <w:r w:rsidR="00A40E35">
              <w:rPr>
                <w:noProof/>
                <w:webHidden/>
              </w:rPr>
              <w:t>16</w:t>
            </w:r>
            <w:r w:rsidR="00A40E35">
              <w:rPr>
                <w:noProof/>
                <w:webHidden/>
              </w:rPr>
              <w:fldChar w:fldCharType="end"/>
            </w:r>
          </w:hyperlink>
        </w:p>
        <w:p w14:paraId="4536EA31" w14:textId="1E0AAE21" w:rsidR="00A40E35" w:rsidRDefault="0050160C">
          <w:pPr>
            <w:pStyle w:val="TM2"/>
            <w:tabs>
              <w:tab w:val="left" w:pos="880"/>
              <w:tab w:val="right" w:leader="dot" w:pos="9062"/>
            </w:tabs>
            <w:rPr>
              <w:rFonts w:eastAsiaTheme="minorEastAsia"/>
              <w:noProof/>
              <w:lang w:eastAsia="fr-FR"/>
            </w:rPr>
          </w:pPr>
          <w:hyperlink w:anchor="_Toc210816556" w:history="1">
            <w:r w:rsidR="00A40E35" w:rsidRPr="00267A54">
              <w:rPr>
                <w:rStyle w:val="Lienhypertexte"/>
                <w:noProof/>
                <w14:scene3d>
                  <w14:camera w14:prst="orthographicFront"/>
                  <w14:lightRig w14:rig="threePt" w14:dir="t">
                    <w14:rot w14:lat="0" w14:lon="0" w14:rev="0"/>
                  </w14:lightRig>
                </w14:scene3d>
              </w:rPr>
              <w:t>8.3</w:t>
            </w:r>
            <w:r w:rsidR="00A40E35">
              <w:rPr>
                <w:rFonts w:eastAsiaTheme="minorEastAsia"/>
                <w:noProof/>
                <w:lang w:eastAsia="fr-FR"/>
              </w:rPr>
              <w:tab/>
            </w:r>
            <w:r w:rsidR="00A40E35" w:rsidRPr="00267A54">
              <w:rPr>
                <w:rStyle w:val="Lienhypertexte"/>
                <w:noProof/>
              </w:rPr>
              <w:t>Ordres de service</w:t>
            </w:r>
            <w:r w:rsidR="00A40E35">
              <w:rPr>
                <w:noProof/>
                <w:webHidden/>
              </w:rPr>
              <w:tab/>
            </w:r>
            <w:r w:rsidR="00A40E35">
              <w:rPr>
                <w:noProof/>
                <w:webHidden/>
              </w:rPr>
              <w:fldChar w:fldCharType="begin"/>
            </w:r>
            <w:r w:rsidR="00A40E35">
              <w:rPr>
                <w:noProof/>
                <w:webHidden/>
              </w:rPr>
              <w:instrText xml:space="preserve"> PAGEREF _Toc210816556 \h </w:instrText>
            </w:r>
            <w:r w:rsidR="00A40E35">
              <w:rPr>
                <w:noProof/>
                <w:webHidden/>
              </w:rPr>
            </w:r>
            <w:r w:rsidR="00A40E35">
              <w:rPr>
                <w:noProof/>
                <w:webHidden/>
              </w:rPr>
              <w:fldChar w:fldCharType="separate"/>
            </w:r>
            <w:r w:rsidR="00A40E35">
              <w:rPr>
                <w:noProof/>
                <w:webHidden/>
              </w:rPr>
              <w:t>17</w:t>
            </w:r>
            <w:r w:rsidR="00A40E35">
              <w:rPr>
                <w:noProof/>
                <w:webHidden/>
              </w:rPr>
              <w:fldChar w:fldCharType="end"/>
            </w:r>
          </w:hyperlink>
        </w:p>
        <w:p w14:paraId="66C3403A" w14:textId="1C06CA85" w:rsidR="00A40E35" w:rsidRDefault="0050160C">
          <w:pPr>
            <w:pStyle w:val="TM2"/>
            <w:tabs>
              <w:tab w:val="left" w:pos="880"/>
              <w:tab w:val="right" w:leader="dot" w:pos="9062"/>
            </w:tabs>
            <w:rPr>
              <w:rFonts w:eastAsiaTheme="minorEastAsia"/>
              <w:noProof/>
              <w:lang w:eastAsia="fr-FR"/>
            </w:rPr>
          </w:pPr>
          <w:hyperlink w:anchor="_Toc210816557" w:history="1">
            <w:r w:rsidR="00A40E35" w:rsidRPr="00267A54">
              <w:rPr>
                <w:rStyle w:val="Lienhypertexte"/>
                <w:noProof/>
                <w14:scene3d>
                  <w14:camera w14:prst="orthographicFront"/>
                  <w14:lightRig w14:rig="threePt" w14:dir="t">
                    <w14:rot w14:lat="0" w14:lon="0" w14:rev="0"/>
                  </w14:lightRig>
                </w14:scene3d>
              </w:rPr>
              <w:t>8.4</w:t>
            </w:r>
            <w:r w:rsidR="00A40E35">
              <w:rPr>
                <w:rFonts w:eastAsiaTheme="minorEastAsia"/>
                <w:noProof/>
                <w:lang w:eastAsia="fr-FR"/>
              </w:rPr>
              <w:tab/>
            </w:r>
            <w:r w:rsidR="00A40E35" w:rsidRPr="00267A54">
              <w:rPr>
                <w:rStyle w:val="Lienhypertexte"/>
                <w:noProof/>
              </w:rPr>
              <w:t>Convocation du Titulaire – Réunions de chantier</w:t>
            </w:r>
            <w:r w:rsidR="00A40E35">
              <w:rPr>
                <w:noProof/>
                <w:webHidden/>
              </w:rPr>
              <w:tab/>
            </w:r>
            <w:r w:rsidR="00A40E35">
              <w:rPr>
                <w:noProof/>
                <w:webHidden/>
              </w:rPr>
              <w:fldChar w:fldCharType="begin"/>
            </w:r>
            <w:r w:rsidR="00A40E35">
              <w:rPr>
                <w:noProof/>
                <w:webHidden/>
              </w:rPr>
              <w:instrText xml:space="preserve"> PAGEREF _Toc210816557 \h </w:instrText>
            </w:r>
            <w:r w:rsidR="00A40E35">
              <w:rPr>
                <w:noProof/>
                <w:webHidden/>
              </w:rPr>
            </w:r>
            <w:r w:rsidR="00A40E35">
              <w:rPr>
                <w:noProof/>
                <w:webHidden/>
              </w:rPr>
              <w:fldChar w:fldCharType="separate"/>
            </w:r>
            <w:r w:rsidR="00A40E35">
              <w:rPr>
                <w:noProof/>
                <w:webHidden/>
              </w:rPr>
              <w:t>17</w:t>
            </w:r>
            <w:r w:rsidR="00A40E35">
              <w:rPr>
                <w:noProof/>
                <w:webHidden/>
              </w:rPr>
              <w:fldChar w:fldCharType="end"/>
            </w:r>
          </w:hyperlink>
        </w:p>
        <w:p w14:paraId="6B83D685" w14:textId="63863D74" w:rsidR="00A40E35" w:rsidRDefault="0050160C">
          <w:pPr>
            <w:pStyle w:val="TM2"/>
            <w:tabs>
              <w:tab w:val="left" w:pos="880"/>
              <w:tab w:val="right" w:leader="dot" w:pos="9062"/>
            </w:tabs>
            <w:rPr>
              <w:rFonts w:eastAsiaTheme="minorEastAsia"/>
              <w:noProof/>
              <w:lang w:eastAsia="fr-FR"/>
            </w:rPr>
          </w:pPr>
          <w:hyperlink w:anchor="_Toc210816558" w:history="1">
            <w:r w:rsidR="00A40E35" w:rsidRPr="00267A54">
              <w:rPr>
                <w:rStyle w:val="Lienhypertexte"/>
                <w:noProof/>
                <w14:scene3d>
                  <w14:camera w14:prst="orthographicFront"/>
                  <w14:lightRig w14:rig="threePt" w14:dir="t">
                    <w14:rot w14:lat="0" w14:lon="0" w14:rev="0"/>
                  </w14:lightRig>
                </w14:scene3d>
              </w:rPr>
              <w:t>8.5</w:t>
            </w:r>
            <w:r w:rsidR="00A40E35">
              <w:rPr>
                <w:rFonts w:eastAsiaTheme="minorEastAsia"/>
                <w:noProof/>
                <w:lang w:eastAsia="fr-FR"/>
              </w:rPr>
              <w:tab/>
            </w:r>
            <w:r w:rsidR="00A40E35" w:rsidRPr="00267A54">
              <w:rPr>
                <w:rStyle w:val="Lienhypertexte"/>
                <w:noProof/>
              </w:rPr>
              <w:t>Sous-traitance</w:t>
            </w:r>
            <w:r w:rsidR="00A40E35">
              <w:rPr>
                <w:noProof/>
                <w:webHidden/>
              </w:rPr>
              <w:tab/>
            </w:r>
            <w:r w:rsidR="00A40E35">
              <w:rPr>
                <w:noProof/>
                <w:webHidden/>
              </w:rPr>
              <w:fldChar w:fldCharType="begin"/>
            </w:r>
            <w:r w:rsidR="00A40E35">
              <w:rPr>
                <w:noProof/>
                <w:webHidden/>
              </w:rPr>
              <w:instrText xml:space="preserve"> PAGEREF _Toc210816558 \h </w:instrText>
            </w:r>
            <w:r w:rsidR="00A40E35">
              <w:rPr>
                <w:noProof/>
                <w:webHidden/>
              </w:rPr>
            </w:r>
            <w:r w:rsidR="00A40E35">
              <w:rPr>
                <w:noProof/>
                <w:webHidden/>
              </w:rPr>
              <w:fldChar w:fldCharType="separate"/>
            </w:r>
            <w:r w:rsidR="00A40E35">
              <w:rPr>
                <w:noProof/>
                <w:webHidden/>
              </w:rPr>
              <w:t>17</w:t>
            </w:r>
            <w:r w:rsidR="00A40E35">
              <w:rPr>
                <w:noProof/>
                <w:webHidden/>
              </w:rPr>
              <w:fldChar w:fldCharType="end"/>
            </w:r>
          </w:hyperlink>
        </w:p>
        <w:p w14:paraId="3BC9AA45" w14:textId="6CA5C215" w:rsidR="00A40E35" w:rsidRDefault="0050160C">
          <w:pPr>
            <w:pStyle w:val="TM2"/>
            <w:tabs>
              <w:tab w:val="left" w:pos="880"/>
              <w:tab w:val="right" w:leader="dot" w:pos="9062"/>
            </w:tabs>
            <w:rPr>
              <w:rFonts w:eastAsiaTheme="minorEastAsia"/>
              <w:noProof/>
              <w:lang w:eastAsia="fr-FR"/>
            </w:rPr>
          </w:pPr>
          <w:hyperlink w:anchor="_Toc210816559" w:history="1">
            <w:r w:rsidR="00A40E35" w:rsidRPr="00267A54">
              <w:rPr>
                <w:rStyle w:val="Lienhypertexte"/>
                <w:noProof/>
                <w14:scene3d>
                  <w14:camera w14:prst="orthographicFront"/>
                  <w14:lightRig w14:rig="threePt" w14:dir="t">
                    <w14:rot w14:lat="0" w14:lon="0" w14:rev="0"/>
                  </w14:lightRig>
                </w14:scene3d>
              </w:rPr>
              <w:t>8.6</w:t>
            </w:r>
            <w:r w:rsidR="00A40E35">
              <w:rPr>
                <w:rFonts w:eastAsiaTheme="minorEastAsia"/>
                <w:noProof/>
                <w:lang w:eastAsia="fr-FR"/>
              </w:rPr>
              <w:tab/>
            </w:r>
            <w:r w:rsidR="00A40E35" w:rsidRPr="00267A54">
              <w:rPr>
                <w:rStyle w:val="Lienhypertexte"/>
                <w:noProof/>
              </w:rPr>
              <w:t>Protection de la main d’œuvre et des conditions de travail</w:t>
            </w:r>
            <w:r w:rsidR="00A40E35">
              <w:rPr>
                <w:noProof/>
                <w:webHidden/>
              </w:rPr>
              <w:tab/>
            </w:r>
            <w:r w:rsidR="00A40E35">
              <w:rPr>
                <w:noProof/>
                <w:webHidden/>
              </w:rPr>
              <w:fldChar w:fldCharType="begin"/>
            </w:r>
            <w:r w:rsidR="00A40E35">
              <w:rPr>
                <w:noProof/>
                <w:webHidden/>
              </w:rPr>
              <w:instrText xml:space="preserve"> PAGEREF _Toc210816559 \h </w:instrText>
            </w:r>
            <w:r w:rsidR="00A40E35">
              <w:rPr>
                <w:noProof/>
                <w:webHidden/>
              </w:rPr>
            </w:r>
            <w:r w:rsidR="00A40E35">
              <w:rPr>
                <w:noProof/>
                <w:webHidden/>
              </w:rPr>
              <w:fldChar w:fldCharType="separate"/>
            </w:r>
            <w:r w:rsidR="00A40E35">
              <w:rPr>
                <w:noProof/>
                <w:webHidden/>
              </w:rPr>
              <w:t>18</w:t>
            </w:r>
            <w:r w:rsidR="00A40E35">
              <w:rPr>
                <w:noProof/>
                <w:webHidden/>
              </w:rPr>
              <w:fldChar w:fldCharType="end"/>
            </w:r>
          </w:hyperlink>
        </w:p>
        <w:p w14:paraId="4295FFF1" w14:textId="1505BA30" w:rsidR="00A40E35" w:rsidRDefault="0050160C">
          <w:pPr>
            <w:pStyle w:val="TM2"/>
            <w:tabs>
              <w:tab w:val="left" w:pos="880"/>
              <w:tab w:val="right" w:leader="dot" w:pos="9062"/>
            </w:tabs>
            <w:rPr>
              <w:rFonts w:eastAsiaTheme="minorEastAsia"/>
              <w:noProof/>
              <w:lang w:eastAsia="fr-FR"/>
            </w:rPr>
          </w:pPr>
          <w:hyperlink w:anchor="_Toc210816560" w:history="1">
            <w:r w:rsidR="00A40E35" w:rsidRPr="00267A54">
              <w:rPr>
                <w:rStyle w:val="Lienhypertexte"/>
                <w:noProof/>
                <w14:scene3d>
                  <w14:camera w14:prst="orthographicFront"/>
                  <w14:lightRig w14:rig="threePt" w14:dir="t">
                    <w14:rot w14:lat="0" w14:lon="0" w14:rev="0"/>
                  </w14:lightRig>
                </w14:scene3d>
              </w:rPr>
              <w:t>8.7</w:t>
            </w:r>
            <w:r w:rsidR="00A40E35">
              <w:rPr>
                <w:rFonts w:eastAsiaTheme="minorEastAsia"/>
                <w:noProof/>
                <w:lang w:eastAsia="fr-FR"/>
              </w:rPr>
              <w:tab/>
            </w:r>
            <w:r w:rsidR="00A40E35" w:rsidRPr="00267A54">
              <w:rPr>
                <w:rStyle w:val="Lienhypertexte"/>
                <w:noProof/>
              </w:rPr>
              <w:t>Protection de l’environnement</w:t>
            </w:r>
            <w:r w:rsidR="00A40E35">
              <w:rPr>
                <w:noProof/>
                <w:webHidden/>
              </w:rPr>
              <w:tab/>
            </w:r>
            <w:r w:rsidR="00A40E35">
              <w:rPr>
                <w:noProof/>
                <w:webHidden/>
              </w:rPr>
              <w:fldChar w:fldCharType="begin"/>
            </w:r>
            <w:r w:rsidR="00A40E35">
              <w:rPr>
                <w:noProof/>
                <w:webHidden/>
              </w:rPr>
              <w:instrText xml:space="preserve"> PAGEREF _Toc210816560 \h </w:instrText>
            </w:r>
            <w:r w:rsidR="00A40E35">
              <w:rPr>
                <w:noProof/>
                <w:webHidden/>
              </w:rPr>
            </w:r>
            <w:r w:rsidR="00A40E35">
              <w:rPr>
                <w:noProof/>
                <w:webHidden/>
              </w:rPr>
              <w:fldChar w:fldCharType="separate"/>
            </w:r>
            <w:r w:rsidR="00A40E35">
              <w:rPr>
                <w:noProof/>
                <w:webHidden/>
              </w:rPr>
              <w:t>18</w:t>
            </w:r>
            <w:r w:rsidR="00A40E35">
              <w:rPr>
                <w:noProof/>
                <w:webHidden/>
              </w:rPr>
              <w:fldChar w:fldCharType="end"/>
            </w:r>
          </w:hyperlink>
        </w:p>
        <w:p w14:paraId="0F88A974" w14:textId="2A1319F2" w:rsidR="00A40E35" w:rsidRDefault="0050160C">
          <w:pPr>
            <w:pStyle w:val="TM2"/>
            <w:tabs>
              <w:tab w:val="left" w:pos="880"/>
              <w:tab w:val="right" w:leader="dot" w:pos="9062"/>
            </w:tabs>
            <w:rPr>
              <w:rFonts w:eastAsiaTheme="minorEastAsia"/>
              <w:noProof/>
              <w:lang w:eastAsia="fr-FR"/>
            </w:rPr>
          </w:pPr>
          <w:hyperlink w:anchor="_Toc210816561" w:history="1">
            <w:r w:rsidR="00A40E35" w:rsidRPr="00267A54">
              <w:rPr>
                <w:rStyle w:val="Lienhypertexte"/>
                <w:noProof/>
                <w14:scene3d>
                  <w14:camera w14:prst="orthographicFront"/>
                  <w14:lightRig w14:rig="threePt" w14:dir="t">
                    <w14:rot w14:lat="0" w14:lon="0" w14:rev="0"/>
                  </w14:lightRig>
                </w14:scene3d>
              </w:rPr>
              <w:t>8.8</w:t>
            </w:r>
            <w:r w:rsidR="00A40E35">
              <w:rPr>
                <w:rFonts w:eastAsiaTheme="minorEastAsia"/>
                <w:noProof/>
                <w:lang w:eastAsia="fr-FR"/>
              </w:rPr>
              <w:tab/>
            </w:r>
            <w:r w:rsidR="00A40E35" w:rsidRPr="00267A54">
              <w:rPr>
                <w:rStyle w:val="Lienhypertexte"/>
                <w:noProof/>
              </w:rPr>
              <w:t>Dispositions relatives à la lutte contre le travail illégal</w:t>
            </w:r>
            <w:r w:rsidR="00A40E35">
              <w:rPr>
                <w:noProof/>
                <w:webHidden/>
              </w:rPr>
              <w:tab/>
            </w:r>
            <w:r w:rsidR="00A40E35">
              <w:rPr>
                <w:noProof/>
                <w:webHidden/>
              </w:rPr>
              <w:fldChar w:fldCharType="begin"/>
            </w:r>
            <w:r w:rsidR="00A40E35">
              <w:rPr>
                <w:noProof/>
                <w:webHidden/>
              </w:rPr>
              <w:instrText xml:space="preserve"> PAGEREF _Toc210816561 \h </w:instrText>
            </w:r>
            <w:r w:rsidR="00A40E35">
              <w:rPr>
                <w:noProof/>
                <w:webHidden/>
              </w:rPr>
            </w:r>
            <w:r w:rsidR="00A40E35">
              <w:rPr>
                <w:noProof/>
                <w:webHidden/>
              </w:rPr>
              <w:fldChar w:fldCharType="separate"/>
            </w:r>
            <w:r w:rsidR="00A40E35">
              <w:rPr>
                <w:noProof/>
                <w:webHidden/>
              </w:rPr>
              <w:t>18</w:t>
            </w:r>
            <w:r w:rsidR="00A40E35">
              <w:rPr>
                <w:noProof/>
                <w:webHidden/>
              </w:rPr>
              <w:fldChar w:fldCharType="end"/>
            </w:r>
          </w:hyperlink>
        </w:p>
        <w:p w14:paraId="08D98602" w14:textId="1F8B6929" w:rsidR="00A40E35" w:rsidRDefault="0050160C">
          <w:pPr>
            <w:pStyle w:val="TM3"/>
            <w:tabs>
              <w:tab w:val="left" w:pos="1320"/>
              <w:tab w:val="right" w:leader="dot" w:pos="9062"/>
            </w:tabs>
            <w:rPr>
              <w:rFonts w:eastAsiaTheme="minorEastAsia"/>
              <w:noProof/>
              <w:lang w:eastAsia="fr-FR"/>
            </w:rPr>
          </w:pPr>
          <w:hyperlink w:anchor="_Toc210816562" w:history="1">
            <w:r w:rsidR="00A40E35" w:rsidRPr="00267A54">
              <w:rPr>
                <w:rStyle w:val="Lienhypertexte"/>
                <w:noProof/>
                <w14:scene3d>
                  <w14:camera w14:prst="orthographicFront"/>
                  <w14:lightRig w14:rig="threePt" w14:dir="t">
                    <w14:rot w14:lat="0" w14:lon="0" w14:rev="0"/>
                  </w14:lightRig>
                </w14:scene3d>
              </w:rPr>
              <w:t>8.8.1</w:t>
            </w:r>
            <w:r w:rsidR="00A40E35">
              <w:rPr>
                <w:rFonts w:eastAsiaTheme="minorEastAsia"/>
                <w:noProof/>
                <w:lang w:eastAsia="fr-FR"/>
              </w:rPr>
              <w:tab/>
            </w:r>
            <w:r w:rsidR="00A40E35" w:rsidRPr="00267A54">
              <w:rPr>
                <w:rStyle w:val="Lienhypertexte"/>
                <w:noProof/>
              </w:rPr>
              <w:t>Obligation d’identification des travailleurs</w:t>
            </w:r>
            <w:r w:rsidR="00A40E35">
              <w:rPr>
                <w:noProof/>
                <w:webHidden/>
              </w:rPr>
              <w:tab/>
            </w:r>
            <w:r w:rsidR="00A40E35">
              <w:rPr>
                <w:noProof/>
                <w:webHidden/>
              </w:rPr>
              <w:fldChar w:fldCharType="begin"/>
            </w:r>
            <w:r w:rsidR="00A40E35">
              <w:rPr>
                <w:noProof/>
                <w:webHidden/>
              </w:rPr>
              <w:instrText xml:space="preserve"> PAGEREF _Toc210816562 \h </w:instrText>
            </w:r>
            <w:r w:rsidR="00A40E35">
              <w:rPr>
                <w:noProof/>
                <w:webHidden/>
              </w:rPr>
            </w:r>
            <w:r w:rsidR="00A40E35">
              <w:rPr>
                <w:noProof/>
                <w:webHidden/>
              </w:rPr>
              <w:fldChar w:fldCharType="separate"/>
            </w:r>
            <w:r w:rsidR="00A40E35">
              <w:rPr>
                <w:noProof/>
                <w:webHidden/>
              </w:rPr>
              <w:t>18</w:t>
            </w:r>
            <w:r w:rsidR="00A40E35">
              <w:rPr>
                <w:noProof/>
                <w:webHidden/>
              </w:rPr>
              <w:fldChar w:fldCharType="end"/>
            </w:r>
          </w:hyperlink>
        </w:p>
        <w:p w14:paraId="1BF6BD6A" w14:textId="7EC4BBBD" w:rsidR="00A40E35" w:rsidRDefault="0050160C">
          <w:pPr>
            <w:pStyle w:val="TM3"/>
            <w:tabs>
              <w:tab w:val="left" w:pos="1320"/>
              <w:tab w:val="right" w:leader="dot" w:pos="9062"/>
            </w:tabs>
            <w:rPr>
              <w:rFonts w:eastAsiaTheme="minorEastAsia"/>
              <w:noProof/>
              <w:lang w:eastAsia="fr-FR"/>
            </w:rPr>
          </w:pPr>
          <w:hyperlink w:anchor="_Toc210816563" w:history="1">
            <w:r w:rsidR="00A40E35" w:rsidRPr="00267A54">
              <w:rPr>
                <w:rStyle w:val="Lienhypertexte"/>
                <w:noProof/>
                <w14:scene3d>
                  <w14:camera w14:prst="orthographicFront"/>
                  <w14:lightRig w14:rig="threePt" w14:dir="t">
                    <w14:rot w14:lat="0" w14:lon="0" w14:rev="0"/>
                  </w14:lightRig>
                </w14:scene3d>
              </w:rPr>
              <w:t>8.8.2</w:t>
            </w:r>
            <w:r w:rsidR="00A40E35">
              <w:rPr>
                <w:rFonts w:eastAsiaTheme="minorEastAsia"/>
                <w:noProof/>
                <w:lang w:eastAsia="fr-FR"/>
              </w:rPr>
              <w:tab/>
            </w:r>
            <w:r w:rsidR="00A40E35" w:rsidRPr="00267A54">
              <w:rPr>
                <w:rStyle w:val="Lienhypertexte"/>
                <w:noProof/>
              </w:rPr>
              <w:t>Lutte contre le travail dissimulé</w:t>
            </w:r>
            <w:r w:rsidR="00A40E35">
              <w:rPr>
                <w:noProof/>
                <w:webHidden/>
              </w:rPr>
              <w:tab/>
            </w:r>
            <w:r w:rsidR="00A40E35">
              <w:rPr>
                <w:noProof/>
                <w:webHidden/>
              </w:rPr>
              <w:fldChar w:fldCharType="begin"/>
            </w:r>
            <w:r w:rsidR="00A40E35">
              <w:rPr>
                <w:noProof/>
                <w:webHidden/>
              </w:rPr>
              <w:instrText xml:space="preserve"> PAGEREF _Toc210816563 \h </w:instrText>
            </w:r>
            <w:r w:rsidR="00A40E35">
              <w:rPr>
                <w:noProof/>
                <w:webHidden/>
              </w:rPr>
            </w:r>
            <w:r w:rsidR="00A40E35">
              <w:rPr>
                <w:noProof/>
                <w:webHidden/>
              </w:rPr>
              <w:fldChar w:fldCharType="separate"/>
            </w:r>
            <w:r w:rsidR="00A40E35">
              <w:rPr>
                <w:noProof/>
                <w:webHidden/>
              </w:rPr>
              <w:t>18</w:t>
            </w:r>
            <w:r w:rsidR="00A40E35">
              <w:rPr>
                <w:noProof/>
                <w:webHidden/>
              </w:rPr>
              <w:fldChar w:fldCharType="end"/>
            </w:r>
          </w:hyperlink>
        </w:p>
        <w:p w14:paraId="63CD584F" w14:textId="2A042334" w:rsidR="00A40E35" w:rsidRDefault="0050160C">
          <w:pPr>
            <w:pStyle w:val="TM3"/>
            <w:tabs>
              <w:tab w:val="left" w:pos="1320"/>
              <w:tab w:val="right" w:leader="dot" w:pos="9062"/>
            </w:tabs>
            <w:rPr>
              <w:rFonts w:eastAsiaTheme="minorEastAsia"/>
              <w:noProof/>
              <w:lang w:eastAsia="fr-FR"/>
            </w:rPr>
          </w:pPr>
          <w:hyperlink w:anchor="_Toc210816564" w:history="1">
            <w:r w:rsidR="00A40E35" w:rsidRPr="00267A54">
              <w:rPr>
                <w:rStyle w:val="Lienhypertexte"/>
                <w:noProof/>
                <w14:scene3d>
                  <w14:camera w14:prst="orthographicFront"/>
                  <w14:lightRig w14:rig="threePt" w14:dir="t">
                    <w14:rot w14:lat="0" w14:lon="0" w14:rev="0"/>
                  </w14:lightRig>
                </w14:scene3d>
              </w:rPr>
              <w:t>8.8.3</w:t>
            </w:r>
            <w:r w:rsidR="00A40E35">
              <w:rPr>
                <w:rFonts w:eastAsiaTheme="minorEastAsia"/>
                <w:noProof/>
                <w:lang w:eastAsia="fr-FR"/>
              </w:rPr>
              <w:tab/>
            </w:r>
            <w:r w:rsidR="00A40E35" w:rsidRPr="00267A54">
              <w:rPr>
                <w:rStyle w:val="Lienhypertexte"/>
                <w:noProof/>
              </w:rPr>
              <w:t>Emploi de travailleurs étrangers ou détachés</w:t>
            </w:r>
            <w:r w:rsidR="00A40E35">
              <w:rPr>
                <w:noProof/>
                <w:webHidden/>
              </w:rPr>
              <w:tab/>
            </w:r>
            <w:r w:rsidR="00A40E35">
              <w:rPr>
                <w:noProof/>
                <w:webHidden/>
              </w:rPr>
              <w:fldChar w:fldCharType="begin"/>
            </w:r>
            <w:r w:rsidR="00A40E35">
              <w:rPr>
                <w:noProof/>
                <w:webHidden/>
              </w:rPr>
              <w:instrText xml:space="preserve"> PAGEREF _Toc210816564 \h </w:instrText>
            </w:r>
            <w:r w:rsidR="00A40E35">
              <w:rPr>
                <w:noProof/>
                <w:webHidden/>
              </w:rPr>
            </w:r>
            <w:r w:rsidR="00A40E35">
              <w:rPr>
                <w:noProof/>
                <w:webHidden/>
              </w:rPr>
              <w:fldChar w:fldCharType="separate"/>
            </w:r>
            <w:r w:rsidR="00A40E35">
              <w:rPr>
                <w:noProof/>
                <w:webHidden/>
              </w:rPr>
              <w:t>19</w:t>
            </w:r>
            <w:r w:rsidR="00A40E35">
              <w:rPr>
                <w:noProof/>
                <w:webHidden/>
              </w:rPr>
              <w:fldChar w:fldCharType="end"/>
            </w:r>
          </w:hyperlink>
        </w:p>
        <w:p w14:paraId="57C1AF81" w14:textId="653B90E1" w:rsidR="00A40E35" w:rsidRDefault="0050160C">
          <w:pPr>
            <w:pStyle w:val="TM1"/>
            <w:tabs>
              <w:tab w:val="left" w:pos="440"/>
              <w:tab w:val="right" w:leader="dot" w:pos="9062"/>
            </w:tabs>
            <w:rPr>
              <w:rFonts w:eastAsiaTheme="minorEastAsia"/>
              <w:noProof/>
              <w:lang w:eastAsia="fr-FR"/>
            </w:rPr>
          </w:pPr>
          <w:hyperlink w:anchor="_Toc210816565" w:history="1">
            <w:r w:rsidR="00A40E35" w:rsidRPr="00267A54">
              <w:rPr>
                <w:rStyle w:val="Lienhypertexte"/>
                <w:noProof/>
                <w14:scene3d>
                  <w14:camera w14:prst="orthographicFront"/>
                  <w14:lightRig w14:rig="threePt" w14:dir="t">
                    <w14:rot w14:lat="0" w14:lon="0" w14:rev="0"/>
                  </w14:lightRig>
                </w14:scene3d>
              </w:rPr>
              <w:t>9</w:t>
            </w:r>
            <w:r w:rsidR="00A40E35">
              <w:rPr>
                <w:rFonts w:eastAsiaTheme="minorEastAsia"/>
                <w:noProof/>
                <w:lang w:eastAsia="fr-FR"/>
              </w:rPr>
              <w:tab/>
            </w:r>
            <w:r w:rsidR="00A40E35" w:rsidRPr="00267A54">
              <w:rPr>
                <w:rStyle w:val="Lienhypertexte"/>
                <w:noProof/>
              </w:rPr>
              <w:t>Provenance, qualité, contrôle et prise en charge des matériaux et produits</w:t>
            </w:r>
            <w:r w:rsidR="00A40E35">
              <w:rPr>
                <w:noProof/>
                <w:webHidden/>
              </w:rPr>
              <w:tab/>
            </w:r>
            <w:r w:rsidR="00A40E35">
              <w:rPr>
                <w:noProof/>
                <w:webHidden/>
              </w:rPr>
              <w:fldChar w:fldCharType="begin"/>
            </w:r>
            <w:r w:rsidR="00A40E35">
              <w:rPr>
                <w:noProof/>
                <w:webHidden/>
              </w:rPr>
              <w:instrText xml:space="preserve"> PAGEREF _Toc210816565 \h </w:instrText>
            </w:r>
            <w:r w:rsidR="00A40E35">
              <w:rPr>
                <w:noProof/>
                <w:webHidden/>
              </w:rPr>
            </w:r>
            <w:r w:rsidR="00A40E35">
              <w:rPr>
                <w:noProof/>
                <w:webHidden/>
              </w:rPr>
              <w:fldChar w:fldCharType="separate"/>
            </w:r>
            <w:r w:rsidR="00A40E35">
              <w:rPr>
                <w:noProof/>
                <w:webHidden/>
              </w:rPr>
              <w:t>19</w:t>
            </w:r>
            <w:r w:rsidR="00A40E35">
              <w:rPr>
                <w:noProof/>
                <w:webHidden/>
              </w:rPr>
              <w:fldChar w:fldCharType="end"/>
            </w:r>
          </w:hyperlink>
        </w:p>
        <w:p w14:paraId="3C76DBC7" w14:textId="0A1ADC78" w:rsidR="00A40E35" w:rsidRDefault="0050160C">
          <w:pPr>
            <w:pStyle w:val="TM1"/>
            <w:tabs>
              <w:tab w:val="left" w:pos="660"/>
              <w:tab w:val="right" w:leader="dot" w:pos="9062"/>
            </w:tabs>
            <w:rPr>
              <w:rFonts w:eastAsiaTheme="minorEastAsia"/>
              <w:noProof/>
              <w:lang w:eastAsia="fr-FR"/>
            </w:rPr>
          </w:pPr>
          <w:hyperlink w:anchor="_Toc210816566" w:history="1">
            <w:r w:rsidR="00A40E35" w:rsidRPr="00267A54">
              <w:rPr>
                <w:rStyle w:val="Lienhypertexte"/>
                <w:noProof/>
                <w14:scene3d>
                  <w14:camera w14:prst="orthographicFront"/>
                  <w14:lightRig w14:rig="threePt" w14:dir="t">
                    <w14:rot w14:lat="0" w14:lon="0" w14:rev="0"/>
                  </w14:lightRig>
                </w14:scene3d>
              </w:rPr>
              <w:t>10</w:t>
            </w:r>
            <w:r w:rsidR="00A40E35">
              <w:rPr>
                <w:rFonts w:eastAsiaTheme="minorEastAsia"/>
                <w:noProof/>
                <w:lang w:eastAsia="fr-FR"/>
              </w:rPr>
              <w:tab/>
            </w:r>
            <w:r w:rsidR="00A40E35" w:rsidRPr="00267A54">
              <w:rPr>
                <w:rStyle w:val="Lienhypertexte"/>
                <w:noProof/>
              </w:rPr>
              <w:t>Préparation, coordination et exécution des travaux</w:t>
            </w:r>
            <w:r w:rsidR="00A40E35">
              <w:rPr>
                <w:noProof/>
                <w:webHidden/>
              </w:rPr>
              <w:tab/>
            </w:r>
            <w:r w:rsidR="00A40E35">
              <w:rPr>
                <w:noProof/>
                <w:webHidden/>
              </w:rPr>
              <w:fldChar w:fldCharType="begin"/>
            </w:r>
            <w:r w:rsidR="00A40E35">
              <w:rPr>
                <w:noProof/>
                <w:webHidden/>
              </w:rPr>
              <w:instrText xml:space="preserve"> PAGEREF _Toc210816566 \h </w:instrText>
            </w:r>
            <w:r w:rsidR="00A40E35">
              <w:rPr>
                <w:noProof/>
                <w:webHidden/>
              </w:rPr>
            </w:r>
            <w:r w:rsidR="00A40E35">
              <w:rPr>
                <w:noProof/>
                <w:webHidden/>
              </w:rPr>
              <w:fldChar w:fldCharType="separate"/>
            </w:r>
            <w:r w:rsidR="00A40E35">
              <w:rPr>
                <w:noProof/>
                <w:webHidden/>
              </w:rPr>
              <w:t>19</w:t>
            </w:r>
            <w:r w:rsidR="00A40E35">
              <w:rPr>
                <w:noProof/>
                <w:webHidden/>
              </w:rPr>
              <w:fldChar w:fldCharType="end"/>
            </w:r>
          </w:hyperlink>
        </w:p>
        <w:p w14:paraId="36DA3B0F" w14:textId="26D6E499" w:rsidR="00A40E35" w:rsidRDefault="0050160C">
          <w:pPr>
            <w:pStyle w:val="TM2"/>
            <w:tabs>
              <w:tab w:val="left" w:pos="880"/>
              <w:tab w:val="right" w:leader="dot" w:pos="9062"/>
            </w:tabs>
            <w:rPr>
              <w:rFonts w:eastAsiaTheme="minorEastAsia"/>
              <w:noProof/>
              <w:lang w:eastAsia="fr-FR"/>
            </w:rPr>
          </w:pPr>
          <w:hyperlink w:anchor="_Toc210816567" w:history="1">
            <w:r w:rsidR="00A40E35" w:rsidRPr="00267A54">
              <w:rPr>
                <w:rStyle w:val="Lienhypertexte"/>
                <w:noProof/>
                <w14:scene3d>
                  <w14:camera w14:prst="orthographicFront"/>
                  <w14:lightRig w14:rig="threePt" w14:dir="t">
                    <w14:rot w14:lat="0" w14:lon="0" w14:rev="0"/>
                  </w14:lightRig>
                </w14:scene3d>
              </w:rPr>
              <w:t>10.1</w:t>
            </w:r>
            <w:r w:rsidR="00A40E35">
              <w:rPr>
                <w:rFonts w:eastAsiaTheme="minorEastAsia"/>
                <w:noProof/>
                <w:lang w:eastAsia="fr-FR"/>
              </w:rPr>
              <w:tab/>
            </w:r>
            <w:r w:rsidR="00A40E35" w:rsidRPr="00267A54">
              <w:rPr>
                <w:rStyle w:val="Lienhypertexte"/>
                <w:noProof/>
              </w:rPr>
              <w:t>Période de préparation</w:t>
            </w:r>
            <w:r w:rsidR="00A40E35">
              <w:rPr>
                <w:noProof/>
                <w:webHidden/>
              </w:rPr>
              <w:tab/>
            </w:r>
            <w:r w:rsidR="00A40E35">
              <w:rPr>
                <w:noProof/>
                <w:webHidden/>
              </w:rPr>
              <w:fldChar w:fldCharType="begin"/>
            </w:r>
            <w:r w:rsidR="00A40E35">
              <w:rPr>
                <w:noProof/>
                <w:webHidden/>
              </w:rPr>
              <w:instrText xml:space="preserve"> PAGEREF _Toc210816567 \h </w:instrText>
            </w:r>
            <w:r w:rsidR="00A40E35">
              <w:rPr>
                <w:noProof/>
                <w:webHidden/>
              </w:rPr>
            </w:r>
            <w:r w:rsidR="00A40E35">
              <w:rPr>
                <w:noProof/>
                <w:webHidden/>
              </w:rPr>
              <w:fldChar w:fldCharType="separate"/>
            </w:r>
            <w:r w:rsidR="00A40E35">
              <w:rPr>
                <w:noProof/>
                <w:webHidden/>
              </w:rPr>
              <w:t>19</w:t>
            </w:r>
            <w:r w:rsidR="00A40E35">
              <w:rPr>
                <w:noProof/>
                <w:webHidden/>
              </w:rPr>
              <w:fldChar w:fldCharType="end"/>
            </w:r>
          </w:hyperlink>
        </w:p>
        <w:p w14:paraId="6D187926" w14:textId="4013EBC1" w:rsidR="00A40E35" w:rsidRDefault="0050160C">
          <w:pPr>
            <w:pStyle w:val="TM2"/>
            <w:tabs>
              <w:tab w:val="left" w:pos="880"/>
              <w:tab w:val="right" w:leader="dot" w:pos="9062"/>
            </w:tabs>
            <w:rPr>
              <w:rFonts w:eastAsiaTheme="minorEastAsia"/>
              <w:noProof/>
              <w:lang w:eastAsia="fr-FR"/>
            </w:rPr>
          </w:pPr>
          <w:hyperlink w:anchor="_Toc210816568" w:history="1">
            <w:r w:rsidR="00A40E35" w:rsidRPr="00267A54">
              <w:rPr>
                <w:rStyle w:val="Lienhypertexte"/>
                <w:noProof/>
                <w14:scene3d>
                  <w14:camera w14:prst="orthographicFront"/>
                  <w14:lightRig w14:rig="threePt" w14:dir="t">
                    <w14:rot w14:lat="0" w14:lon="0" w14:rev="0"/>
                  </w14:lightRig>
                </w14:scene3d>
              </w:rPr>
              <w:t>10.2</w:t>
            </w:r>
            <w:r w:rsidR="00A40E35">
              <w:rPr>
                <w:rFonts w:eastAsiaTheme="minorEastAsia"/>
                <w:noProof/>
                <w:lang w:eastAsia="fr-FR"/>
              </w:rPr>
              <w:tab/>
            </w:r>
            <w:r w:rsidR="00A40E35" w:rsidRPr="00267A54">
              <w:rPr>
                <w:rStyle w:val="Lienhypertexte"/>
                <w:noProof/>
              </w:rPr>
              <w:t>Plans d’exécution, notes de calculs, études de détail, de synthèse et autres</w:t>
            </w:r>
            <w:r w:rsidR="00A40E35">
              <w:rPr>
                <w:noProof/>
                <w:webHidden/>
              </w:rPr>
              <w:tab/>
            </w:r>
            <w:r w:rsidR="00A40E35">
              <w:rPr>
                <w:noProof/>
                <w:webHidden/>
              </w:rPr>
              <w:fldChar w:fldCharType="begin"/>
            </w:r>
            <w:r w:rsidR="00A40E35">
              <w:rPr>
                <w:noProof/>
                <w:webHidden/>
              </w:rPr>
              <w:instrText xml:space="preserve"> PAGEREF _Toc210816568 \h </w:instrText>
            </w:r>
            <w:r w:rsidR="00A40E35">
              <w:rPr>
                <w:noProof/>
                <w:webHidden/>
              </w:rPr>
            </w:r>
            <w:r w:rsidR="00A40E35">
              <w:rPr>
                <w:noProof/>
                <w:webHidden/>
              </w:rPr>
              <w:fldChar w:fldCharType="separate"/>
            </w:r>
            <w:r w:rsidR="00A40E35">
              <w:rPr>
                <w:noProof/>
                <w:webHidden/>
              </w:rPr>
              <w:t>20</w:t>
            </w:r>
            <w:r w:rsidR="00A40E35">
              <w:rPr>
                <w:noProof/>
                <w:webHidden/>
              </w:rPr>
              <w:fldChar w:fldCharType="end"/>
            </w:r>
          </w:hyperlink>
        </w:p>
        <w:p w14:paraId="5EECAAAD" w14:textId="3AB5307E" w:rsidR="00A40E35" w:rsidRDefault="0050160C">
          <w:pPr>
            <w:pStyle w:val="TM2"/>
            <w:tabs>
              <w:tab w:val="left" w:pos="880"/>
              <w:tab w:val="right" w:leader="dot" w:pos="9062"/>
            </w:tabs>
            <w:rPr>
              <w:rFonts w:eastAsiaTheme="minorEastAsia"/>
              <w:noProof/>
              <w:lang w:eastAsia="fr-FR"/>
            </w:rPr>
          </w:pPr>
          <w:hyperlink w:anchor="_Toc210816569" w:history="1">
            <w:r w:rsidR="00A40E35" w:rsidRPr="00267A54">
              <w:rPr>
                <w:rStyle w:val="Lienhypertexte"/>
                <w:noProof/>
                <w14:scene3d>
                  <w14:camera w14:prst="orthographicFront"/>
                  <w14:lightRig w14:rig="threePt" w14:dir="t">
                    <w14:rot w14:lat="0" w14:lon="0" w14:rev="0"/>
                  </w14:lightRig>
                </w14:scene3d>
              </w:rPr>
              <w:t>10.3</w:t>
            </w:r>
            <w:r w:rsidR="00A40E35">
              <w:rPr>
                <w:rFonts w:eastAsiaTheme="minorEastAsia"/>
                <w:noProof/>
                <w:lang w:eastAsia="fr-FR"/>
              </w:rPr>
              <w:tab/>
            </w:r>
            <w:r w:rsidR="00A40E35" w:rsidRPr="00267A54">
              <w:rPr>
                <w:rStyle w:val="Lienhypertexte"/>
                <w:noProof/>
              </w:rPr>
              <w:t>Organisation - Hygiène et sécurité des chantiers</w:t>
            </w:r>
            <w:r w:rsidR="00A40E35">
              <w:rPr>
                <w:noProof/>
                <w:webHidden/>
              </w:rPr>
              <w:tab/>
            </w:r>
            <w:r w:rsidR="00A40E35">
              <w:rPr>
                <w:noProof/>
                <w:webHidden/>
              </w:rPr>
              <w:fldChar w:fldCharType="begin"/>
            </w:r>
            <w:r w:rsidR="00A40E35">
              <w:rPr>
                <w:noProof/>
                <w:webHidden/>
              </w:rPr>
              <w:instrText xml:space="preserve"> PAGEREF _Toc210816569 \h </w:instrText>
            </w:r>
            <w:r w:rsidR="00A40E35">
              <w:rPr>
                <w:noProof/>
                <w:webHidden/>
              </w:rPr>
            </w:r>
            <w:r w:rsidR="00A40E35">
              <w:rPr>
                <w:noProof/>
                <w:webHidden/>
              </w:rPr>
              <w:fldChar w:fldCharType="separate"/>
            </w:r>
            <w:r w:rsidR="00A40E35">
              <w:rPr>
                <w:noProof/>
                <w:webHidden/>
              </w:rPr>
              <w:t>20</w:t>
            </w:r>
            <w:r w:rsidR="00A40E35">
              <w:rPr>
                <w:noProof/>
                <w:webHidden/>
              </w:rPr>
              <w:fldChar w:fldCharType="end"/>
            </w:r>
          </w:hyperlink>
        </w:p>
        <w:p w14:paraId="385CA310" w14:textId="2C371C1D" w:rsidR="00A40E35" w:rsidRDefault="0050160C">
          <w:pPr>
            <w:pStyle w:val="TM2"/>
            <w:tabs>
              <w:tab w:val="left" w:pos="880"/>
              <w:tab w:val="right" w:leader="dot" w:pos="9062"/>
            </w:tabs>
            <w:rPr>
              <w:rFonts w:eastAsiaTheme="minorEastAsia"/>
              <w:noProof/>
              <w:lang w:eastAsia="fr-FR"/>
            </w:rPr>
          </w:pPr>
          <w:hyperlink w:anchor="_Toc210816570" w:history="1">
            <w:r w:rsidR="00A40E35" w:rsidRPr="00267A54">
              <w:rPr>
                <w:rStyle w:val="Lienhypertexte"/>
                <w:noProof/>
                <w14:scene3d>
                  <w14:camera w14:prst="orthographicFront"/>
                  <w14:lightRig w14:rig="threePt" w14:dir="t">
                    <w14:rot w14:lat="0" w14:lon="0" w14:rev="0"/>
                  </w14:lightRig>
                </w14:scene3d>
              </w:rPr>
              <w:t>10.4</w:t>
            </w:r>
            <w:r w:rsidR="00A40E35">
              <w:rPr>
                <w:rFonts w:eastAsiaTheme="minorEastAsia"/>
                <w:noProof/>
                <w:lang w:eastAsia="fr-FR"/>
              </w:rPr>
              <w:tab/>
            </w:r>
            <w:r w:rsidR="00A40E35" w:rsidRPr="00267A54">
              <w:rPr>
                <w:rStyle w:val="Lienhypertexte"/>
                <w:noProof/>
              </w:rPr>
              <w:t>Risques particuliers</w:t>
            </w:r>
            <w:r w:rsidR="00A40E35">
              <w:rPr>
                <w:noProof/>
                <w:webHidden/>
              </w:rPr>
              <w:tab/>
            </w:r>
            <w:r w:rsidR="00A40E35">
              <w:rPr>
                <w:noProof/>
                <w:webHidden/>
              </w:rPr>
              <w:fldChar w:fldCharType="begin"/>
            </w:r>
            <w:r w:rsidR="00A40E35">
              <w:rPr>
                <w:noProof/>
                <w:webHidden/>
              </w:rPr>
              <w:instrText xml:space="preserve"> PAGEREF _Toc210816570 \h </w:instrText>
            </w:r>
            <w:r w:rsidR="00A40E35">
              <w:rPr>
                <w:noProof/>
                <w:webHidden/>
              </w:rPr>
            </w:r>
            <w:r w:rsidR="00A40E35">
              <w:rPr>
                <w:noProof/>
                <w:webHidden/>
              </w:rPr>
              <w:fldChar w:fldCharType="separate"/>
            </w:r>
            <w:r w:rsidR="00A40E35">
              <w:rPr>
                <w:noProof/>
                <w:webHidden/>
              </w:rPr>
              <w:t>21</w:t>
            </w:r>
            <w:r w:rsidR="00A40E35">
              <w:rPr>
                <w:noProof/>
                <w:webHidden/>
              </w:rPr>
              <w:fldChar w:fldCharType="end"/>
            </w:r>
          </w:hyperlink>
        </w:p>
        <w:p w14:paraId="54E86C16" w14:textId="437B886B" w:rsidR="00A40E35" w:rsidRDefault="0050160C">
          <w:pPr>
            <w:pStyle w:val="TM2"/>
            <w:tabs>
              <w:tab w:val="left" w:pos="880"/>
              <w:tab w:val="right" w:leader="dot" w:pos="9062"/>
            </w:tabs>
            <w:rPr>
              <w:rFonts w:eastAsiaTheme="minorEastAsia"/>
              <w:noProof/>
              <w:lang w:eastAsia="fr-FR"/>
            </w:rPr>
          </w:pPr>
          <w:hyperlink w:anchor="_Toc210816571" w:history="1">
            <w:r w:rsidR="00A40E35" w:rsidRPr="00267A54">
              <w:rPr>
                <w:rStyle w:val="Lienhypertexte"/>
                <w:noProof/>
                <w14:scene3d>
                  <w14:camera w14:prst="orthographicFront"/>
                  <w14:lightRig w14:rig="threePt" w14:dir="t">
                    <w14:rot w14:lat="0" w14:lon="0" w14:rev="0"/>
                  </w14:lightRig>
                </w14:scene3d>
              </w:rPr>
              <w:t>10.5</w:t>
            </w:r>
            <w:r w:rsidR="00A40E35">
              <w:rPr>
                <w:rFonts w:eastAsiaTheme="minorEastAsia"/>
                <w:noProof/>
                <w:lang w:eastAsia="fr-FR"/>
              </w:rPr>
              <w:tab/>
            </w:r>
            <w:r w:rsidR="00A40E35" w:rsidRPr="00267A54">
              <w:rPr>
                <w:rStyle w:val="Lienhypertexte"/>
                <w:noProof/>
              </w:rPr>
              <w:t>Interventions en site occupé et en exploitation</w:t>
            </w:r>
            <w:r w:rsidR="00A40E35">
              <w:rPr>
                <w:noProof/>
                <w:webHidden/>
              </w:rPr>
              <w:tab/>
            </w:r>
            <w:r w:rsidR="00A40E35">
              <w:rPr>
                <w:noProof/>
                <w:webHidden/>
              </w:rPr>
              <w:fldChar w:fldCharType="begin"/>
            </w:r>
            <w:r w:rsidR="00A40E35">
              <w:rPr>
                <w:noProof/>
                <w:webHidden/>
              </w:rPr>
              <w:instrText xml:space="preserve"> PAGEREF _Toc210816571 \h </w:instrText>
            </w:r>
            <w:r w:rsidR="00A40E35">
              <w:rPr>
                <w:noProof/>
                <w:webHidden/>
              </w:rPr>
            </w:r>
            <w:r w:rsidR="00A40E35">
              <w:rPr>
                <w:noProof/>
                <w:webHidden/>
              </w:rPr>
              <w:fldChar w:fldCharType="separate"/>
            </w:r>
            <w:r w:rsidR="00A40E35">
              <w:rPr>
                <w:noProof/>
                <w:webHidden/>
              </w:rPr>
              <w:t>21</w:t>
            </w:r>
            <w:r w:rsidR="00A40E35">
              <w:rPr>
                <w:noProof/>
                <w:webHidden/>
              </w:rPr>
              <w:fldChar w:fldCharType="end"/>
            </w:r>
          </w:hyperlink>
        </w:p>
        <w:p w14:paraId="73876892" w14:textId="0DAEE8F4" w:rsidR="00A40E35" w:rsidRDefault="0050160C">
          <w:pPr>
            <w:pStyle w:val="TM3"/>
            <w:tabs>
              <w:tab w:val="left" w:pos="1320"/>
              <w:tab w:val="right" w:leader="dot" w:pos="9062"/>
            </w:tabs>
            <w:rPr>
              <w:rFonts w:eastAsiaTheme="minorEastAsia"/>
              <w:noProof/>
              <w:lang w:eastAsia="fr-FR"/>
            </w:rPr>
          </w:pPr>
          <w:hyperlink w:anchor="_Toc210816572" w:history="1">
            <w:r w:rsidR="00A40E35" w:rsidRPr="00267A54">
              <w:rPr>
                <w:rStyle w:val="Lienhypertexte"/>
                <w:noProof/>
                <w14:scene3d>
                  <w14:camera w14:prst="orthographicFront"/>
                  <w14:lightRig w14:rig="threePt" w14:dir="t">
                    <w14:rot w14:lat="0" w14:lon="0" w14:rev="0"/>
                  </w14:lightRig>
                </w14:scene3d>
              </w:rPr>
              <w:t>10.5.1</w:t>
            </w:r>
            <w:r w:rsidR="00A40E35">
              <w:rPr>
                <w:rFonts w:eastAsiaTheme="minorEastAsia"/>
                <w:noProof/>
                <w:lang w:eastAsia="fr-FR"/>
              </w:rPr>
              <w:tab/>
            </w:r>
            <w:r w:rsidR="00A40E35" w:rsidRPr="00267A54">
              <w:rPr>
                <w:rStyle w:val="Lienhypertexte"/>
                <w:noProof/>
              </w:rPr>
              <w:t>Demandes de coupures de réseaux</w:t>
            </w:r>
            <w:r w:rsidR="00A40E35">
              <w:rPr>
                <w:noProof/>
                <w:webHidden/>
              </w:rPr>
              <w:tab/>
            </w:r>
            <w:r w:rsidR="00A40E35">
              <w:rPr>
                <w:noProof/>
                <w:webHidden/>
              </w:rPr>
              <w:fldChar w:fldCharType="begin"/>
            </w:r>
            <w:r w:rsidR="00A40E35">
              <w:rPr>
                <w:noProof/>
                <w:webHidden/>
              </w:rPr>
              <w:instrText xml:space="preserve"> PAGEREF _Toc210816572 \h </w:instrText>
            </w:r>
            <w:r w:rsidR="00A40E35">
              <w:rPr>
                <w:noProof/>
                <w:webHidden/>
              </w:rPr>
            </w:r>
            <w:r w:rsidR="00A40E35">
              <w:rPr>
                <w:noProof/>
                <w:webHidden/>
              </w:rPr>
              <w:fldChar w:fldCharType="separate"/>
            </w:r>
            <w:r w:rsidR="00A40E35">
              <w:rPr>
                <w:noProof/>
                <w:webHidden/>
              </w:rPr>
              <w:t>21</w:t>
            </w:r>
            <w:r w:rsidR="00A40E35">
              <w:rPr>
                <w:noProof/>
                <w:webHidden/>
              </w:rPr>
              <w:fldChar w:fldCharType="end"/>
            </w:r>
          </w:hyperlink>
        </w:p>
        <w:p w14:paraId="2CC3AE6A" w14:textId="58829494" w:rsidR="00A40E35" w:rsidRDefault="0050160C">
          <w:pPr>
            <w:pStyle w:val="TM3"/>
            <w:tabs>
              <w:tab w:val="left" w:pos="1320"/>
              <w:tab w:val="right" w:leader="dot" w:pos="9062"/>
            </w:tabs>
            <w:rPr>
              <w:rFonts w:eastAsiaTheme="minorEastAsia"/>
              <w:noProof/>
              <w:lang w:eastAsia="fr-FR"/>
            </w:rPr>
          </w:pPr>
          <w:hyperlink w:anchor="_Toc210816573" w:history="1">
            <w:r w:rsidR="00A40E35" w:rsidRPr="00267A54">
              <w:rPr>
                <w:rStyle w:val="Lienhypertexte"/>
                <w:noProof/>
                <w14:scene3d>
                  <w14:camera w14:prst="orthographicFront"/>
                  <w14:lightRig w14:rig="threePt" w14:dir="t">
                    <w14:rot w14:lat="0" w14:lon="0" w14:rev="0"/>
                  </w14:lightRig>
                </w14:scene3d>
              </w:rPr>
              <w:t>10.5.2</w:t>
            </w:r>
            <w:r w:rsidR="00A40E35">
              <w:rPr>
                <w:rFonts w:eastAsiaTheme="minorEastAsia"/>
                <w:noProof/>
                <w:lang w:eastAsia="fr-FR"/>
              </w:rPr>
              <w:tab/>
            </w:r>
            <w:r w:rsidR="00A40E35" w:rsidRPr="00267A54">
              <w:rPr>
                <w:rStyle w:val="Lienhypertexte"/>
                <w:noProof/>
              </w:rPr>
              <w:t>Basculement des installations avec coupure sur le réseau électrique</w:t>
            </w:r>
            <w:r w:rsidR="00A40E35">
              <w:rPr>
                <w:noProof/>
                <w:webHidden/>
              </w:rPr>
              <w:tab/>
            </w:r>
            <w:r w:rsidR="00A40E35">
              <w:rPr>
                <w:noProof/>
                <w:webHidden/>
              </w:rPr>
              <w:fldChar w:fldCharType="begin"/>
            </w:r>
            <w:r w:rsidR="00A40E35">
              <w:rPr>
                <w:noProof/>
                <w:webHidden/>
              </w:rPr>
              <w:instrText xml:space="preserve"> PAGEREF _Toc210816573 \h </w:instrText>
            </w:r>
            <w:r w:rsidR="00A40E35">
              <w:rPr>
                <w:noProof/>
                <w:webHidden/>
              </w:rPr>
            </w:r>
            <w:r w:rsidR="00A40E35">
              <w:rPr>
                <w:noProof/>
                <w:webHidden/>
              </w:rPr>
              <w:fldChar w:fldCharType="separate"/>
            </w:r>
            <w:r w:rsidR="00A40E35">
              <w:rPr>
                <w:noProof/>
                <w:webHidden/>
              </w:rPr>
              <w:t>21</w:t>
            </w:r>
            <w:r w:rsidR="00A40E35">
              <w:rPr>
                <w:noProof/>
                <w:webHidden/>
              </w:rPr>
              <w:fldChar w:fldCharType="end"/>
            </w:r>
          </w:hyperlink>
        </w:p>
        <w:p w14:paraId="6A06D845" w14:textId="4E1E4479" w:rsidR="00A40E35" w:rsidRDefault="0050160C">
          <w:pPr>
            <w:pStyle w:val="TM3"/>
            <w:tabs>
              <w:tab w:val="left" w:pos="1320"/>
              <w:tab w:val="right" w:leader="dot" w:pos="9062"/>
            </w:tabs>
            <w:rPr>
              <w:rFonts w:eastAsiaTheme="minorEastAsia"/>
              <w:noProof/>
              <w:lang w:eastAsia="fr-FR"/>
            </w:rPr>
          </w:pPr>
          <w:hyperlink w:anchor="_Toc210816574" w:history="1">
            <w:r w:rsidR="00A40E35" w:rsidRPr="00267A54">
              <w:rPr>
                <w:rStyle w:val="Lienhypertexte"/>
                <w:noProof/>
                <w14:scene3d>
                  <w14:camera w14:prst="orthographicFront"/>
                  <w14:lightRig w14:rig="threePt" w14:dir="t">
                    <w14:rot w14:lat="0" w14:lon="0" w14:rev="0"/>
                  </w14:lightRig>
                </w14:scene3d>
              </w:rPr>
              <w:t>10.5.3</w:t>
            </w:r>
            <w:r w:rsidR="00A40E35">
              <w:rPr>
                <w:rFonts w:eastAsiaTheme="minorEastAsia"/>
                <w:noProof/>
                <w:lang w:eastAsia="fr-FR"/>
              </w:rPr>
              <w:tab/>
            </w:r>
            <w:r w:rsidR="00A40E35" w:rsidRPr="00267A54">
              <w:rPr>
                <w:rStyle w:val="Lienhypertexte"/>
                <w:noProof/>
              </w:rPr>
              <w:t>Réalisation d’essais impactant le fonctionnement hospitalier</w:t>
            </w:r>
            <w:r w:rsidR="00A40E35">
              <w:rPr>
                <w:noProof/>
                <w:webHidden/>
              </w:rPr>
              <w:tab/>
            </w:r>
            <w:r w:rsidR="00A40E35">
              <w:rPr>
                <w:noProof/>
                <w:webHidden/>
              </w:rPr>
              <w:fldChar w:fldCharType="begin"/>
            </w:r>
            <w:r w:rsidR="00A40E35">
              <w:rPr>
                <w:noProof/>
                <w:webHidden/>
              </w:rPr>
              <w:instrText xml:space="preserve"> PAGEREF _Toc210816574 \h </w:instrText>
            </w:r>
            <w:r w:rsidR="00A40E35">
              <w:rPr>
                <w:noProof/>
                <w:webHidden/>
              </w:rPr>
            </w:r>
            <w:r w:rsidR="00A40E35">
              <w:rPr>
                <w:noProof/>
                <w:webHidden/>
              </w:rPr>
              <w:fldChar w:fldCharType="separate"/>
            </w:r>
            <w:r w:rsidR="00A40E35">
              <w:rPr>
                <w:noProof/>
                <w:webHidden/>
              </w:rPr>
              <w:t>21</w:t>
            </w:r>
            <w:r w:rsidR="00A40E35">
              <w:rPr>
                <w:noProof/>
                <w:webHidden/>
              </w:rPr>
              <w:fldChar w:fldCharType="end"/>
            </w:r>
          </w:hyperlink>
        </w:p>
        <w:p w14:paraId="23A3BF03" w14:textId="1AFD946A" w:rsidR="00A40E35" w:rsidRDefault="0050160C">
          <w:pPr>
            <w:pStyle w:val="TM1"/>
            <w:tabs>
              <w:tab w:val="left" w:pos="660"/>
              <w:tab w:val="right" w:leader="dot" w:pos="9062"/>
            </w:tabs>
            <w:rPr>
              <w:rFonts w:eastAsiaTheme="minorEastAsia"/>
              <w:noProof/>
              <w:lang w:eastAsia="fr-FR"/>
            </w:rPr>
          </w:pPr>
          <w:hyperlink w:anchor="_Toc210816575" w:history="1">
            <w:r w:rsidR="00A40E35" w:rsidRPr="00267A54">
              <w:rPr>
                <w:rStyle w:val="Lienhypertexte"/>
                <w:noProof/>
                <w14:scene3d>
                  <w14:camera w14:prst="orthographicFront"/>
                  <w14:lightRig w14:rig="threePt" w14:dir="t">
                    <w14:rot w14:lat="0" w14:lon="0" w14:rev="0"/>
                  </w14:lightRig>
                </w14:scene3d>
              </w:rPr>
              <w:t>11</w:t>
            </w:r>
            <w:r w:rsidR="00A40E35">
              <w:rPr>
                <w:rFonts w:eastAsiaTheme="minorEastAsia"/>
                <w:noProof/>
                <w:lang w:eastAsia="fr-FR"/>
              </w:rPr>
              <w:tab/>
            </w:r>
            <w:r w:rsidR="00A40E35" w:rsidRPr="00267A54">
              <w:rPr>
                <w:rStyle w:val="Lienhypertexte"/>
                <w:noProof/>
              </w:rPr>
              <w:t>Autres obligations du Titulaire</w:t>
            </w:r>
            <w:r w:rsidR="00A40E35">
              <w:rPr>
                <w:noProof/>
                <w:webHidden/>
              </w:rPr>
              <w:tab/>
            </w:r>
            <w:r w:rsidR="00A40E35">
              <w:rPr>
                <w:noProof/>
                <w:webHidden/>
              </w:rPr>
              <w:fldChar w:fldCharType="begin"/>
            </w:r>
            <w:r w:rsidR="00A40E35">
              <w:rPr>
                <w:noProof/>
                <w:webHidden/>
              </w:rPr>
              <w:instrText xml:space="preserve"> PAGEREF _Toc210816575 \h </w:instrText>
            </w:r>
            <w:r w:rsidR="00A40E35">
              <w:rPr>
                <w:noProof/>
                <w:webHidden/>
              </w:rPr>
            </w:r>
            <w:r w:rsidR="00A40E35">
              <w:rPr>
                <w:noProof/>
                <w:webHidden/>
              </w:rPr>
              <w:fldChar w:fldCharType="separate"/>
            </w:r>
            <w:r w:rsidR="00A40E35">
              <w:rPr>
                <w:noProof/>
                <w:webHidden/>
              </w:rPr>
              <w:t>22</w:t>
            </w:r>
            <w:r w:rsidR="00A40E35">
              <w:rPr>
                <w:noProof/>
                <w:webHidden/>
              </w:rPr>
              <w:fldChar w:fldCharType="end"/>
            </w:r>
          </w:hyperlink>
        </w:p>
        <w:p w14:paraId="5BE397CD" w14:textId="177D6342" w:rsidR="00A40E35" w:rsidRDefault="0050160C">
          <w:pPr>
            <w:pStyle w:val="TM2"/>
            <w:tabs>
              <w:tab w:val="left" w:pos="880"/>
              <w:tab w:val="right" w:leader="dot" w:pos="9062"/>
            </w:tabs>
            <w:rPr>
              <w:rFonts w:eastAsiaTheme="minorEastAsia"/>
              <w:noProof/>
              <w:lang w:eastAsia="fr-FR"/>
            </w:rPr>
          </w:pPr>
          <w:hyperlink w:anchor="_Toc210816576" w:history="1">
            <w:r w:rsidR="00A40E35" w:rsidRPr="00267A54">
              <w:rPr>
                <w:rStyle w:val="Lienhypertexte"/>
                <w:noProof/>
                <w14:scene3d>
                  <w14:camera w14:prst="orthographicFront"/>
                  <w14:lightRig w14:rig="threePt" w14:dir="t">
                    <w14:rot w14:lat="0" w14:lon="0" w14:rev="0"/>
                  </w14:lightRig>
                </w14:scene3d>
              </w:rPr>
              <w:t>11.1</w:t>
            </w:r>
            <w:r w:rsidR="00A40E35">
              <w:rPr>
                <w:rFonts w:eastAsiaTheme="minorEastAsia"/>
                <w:noProof/>
                <w:lang w:eastAsia="fr-FR"/>
              </w:rPr>
              <w:tab/>
            </w:r>
            <w:r w:rsidR="00A40E35" w:rsidRPr="00267A54">
              <w:rPr>
                <w:rStyle w:val="Lienhypertexte"/>
                <w:noProof/>
              </w:rPr>
              <w:t>Changements affectant le Titulaire</w:t>
            </w:r>
            <w:r w:rsidR="00A40E35">
              <w:rPr>
                <w:noProof/>
                <w:webHidden/>
              </w:rPr>
              <w:tab/>
            </w:r>
            <w:r w:rsidR="00A40E35">
              <w:rPr>
                <w:noProof/>
                <w:webHidden/>
              </w:rPr>
              <w:fldChar w:fldCharType="begin"/>
            </w:r>
            <w:r w:rsidR="00A40E35">
              <w:rPr>
                <w:noProof/>
                <w:webHidden/>
              </w:rPr>
              <w:instrText xml:space="preserve"> PAGEREF _Toc210816576 \h </w:instrText>
            </w:r>
            <w:r w:rsidR="00A40E35">
              <w:rPr>
                <w:noProof/>
                <w:webHidden/>
              </w:rPr>
            </w:r>
            <w:r w:rsidR="00A40E35">
              <w:rPr>
                <w:noProof/>
                <w:webHidden/>
              </w:rPr>
              <w:fldChar w:fldCharType="separate"/>
            </w:r>
            <w:r w:rsidR="00A40E35">
              <w:rPr>
                <w:noProof/>
                <w:webHidden/>
              </w:rPr>
              <w:t>22</w:t>
            </w:r>
            <w:r w:rsidR="00A40E35">
              <w:rPr>
                <w:noProof/>
                <w:webHidden/>
              </w:rPr>
              <w:fldChar w:fldCharType="end"/>
            </w:r>
          </w:hyperlink>
        </w:p>
        <w:p w14:paraId="454378C7" w14:textId="6ACAFDDE" w:rsidR="00A40E35" w:rsidRDefault="0050160C">
          <w:pPr>
            <w:pStyle w:val="TM2"/>
            <w:tabs>
              <w:tab w:val="left" w:pos="880"/>
              <w:tab w:val="right" w:leader="dot" w:pos="9062"/>
            </w:tabs>
            <w:rPr>
              <w:rFonts w:eastAsiaTheme="minorEastAsia"/>
              <w:noProof/>
              <w:lang w:eastAsia="fr-FR"/>
            </w:rPr>
          </w:pPr>
          <w:hyperlink w:anchor="_Toc210816577" w:history="1">
            <w:r w:rsidR="00A40E35" w:rsidRPr="00267A54">
              <w:rPr>
                <w:rStyle w:val="Lienhypertexte"/>
                <w:noProof/>
                <w14:scene3d>
                  <w14:camera w14:prst="orthographicFront"/>
                  <w14:lightRig w14:rig="threePt" w14:dir="t">
                    <w14:rot w14:lat="0" w14:lon="0" w14:rev="0"/>
                  </w14:lightRig>
                </w14:scene3d>
              </w:rPr>
              <w:t>11.2</w:t>
            </w:r>
            <w:r w:rsidR="00A40E35">
              <w:rPr>
                <w:rFonts w:eastAsiaTheme="minorEastAsia"/>
                <w:noProof/>
                <w:lang w:eastAsia="fr-FR"/>
              </w:rPr>
              <w:tab/>
            </w:r>
            <w:r w:rsidR="00A40E35" w:rsidRPr="00267A54">
              <w:rPr>
                <w:rStyle w:val="Lienhypertexte"/>
                <w:noProof/>
              </w:rPr>
              <w:t>Discrétion et confidentialité</w:t>
            </w:r>
            <w:r w:rsidR="00A40E35">
              <w:rPr>
                <w:noProof/>
                <w:webHidden/>
              </w:rPr>
              <w:tab/>
            </w:r>
            <w:r w:rsidR="00A40E35">
              <w:rPr>
                <w:noProof/>
                <w:webHidden/>
              </w:rPr>
              <w:fldChar w:fldCharType="begin"/>
            </w:r>
            <w:r w:rsidR="00A40E35">
              <w:rPr>
                <w:noProof/>
                <w:webHidden/>
              </w:rPr>
              <w:instrText xml:space="preserve"> PAGEREF _Toc210816577 \h </w:instrText>
            </w:r>
            <w:r w:rsidR="00A40E35">
              <w:rPr>
                <w:noProof/>
                <w:webHidden/>
              </w:rPr>
            </w:r>
            <w:r w:rsidR="00A40E35">
              <w:rPr>
                <w:noProof/>
                <w:webHidden/>
              </w:rPr>
              <w:fldChar w:fldCharType="separate"/>
            </w:r>
            <w:r w:rsidR="00A40E35">
              <w:rPr>
                <w:noProof/>
                <w:webHidden/>
              </w:rPr>
              <w:t>22</w:t>
            </w:r>
            <w:r w:rsidR="00A40E35">
              <w:rPr>
                <w:noProof/>
                <w:webHidden/>
              </w:rPr>
              <w:fldChar w:fldCharType="end"/>
            </w:r>
          </w:hyperlink>
        </w:p>
        <w:p w14:paraId="487D33F3" w14:textId="44F9DE80" w:rsidR="00A40E35" w:rsidRDefault="0050160C">
          <w:pPr>
            <w:pStyle w:val="TM2"/>
            <w:tabs>
              <w:tab w:val="left" w:pos="880"/>
              <w:tab w:val="right" w:leader="dot" w:pos="9062"/>
            </w:tabs>
            <w:rPr>
              <w:rFonts w:eastAsiaTheme="minorEastAsia"/>
              <w:noProof/>
              <w:lang w:eastAsia="fr-FR"/>
            </w:rPr>
          </w:pPr>
          <w:hyperlink w:anchor="_Toc210816578" w:history="1">
            <w:r w:rsidR="00A40E35" w:rsidRPr="00267A54">
              <w:rPr>
                <w:rStyle w:val="Lienhypertexte"/>
                <w:noProof/>
                <w14:scene3d>
                  <w14:camera w14:prst="orthographicFront"/>
                  <w14:lightRig w14:rig="threePt" w14:dir="t">
                    <w14:rot w14:lat="0" w14:lon="0" w14:rev="0"/>
                  </w14:lightRig>
                </w14:scene3d>
              </w:rPr>
              <w:t>11.3</w:t>
            </w:r>
            <w:r w:rsidR="00A40E35">
              <w:rPr>
                <w:rFonts w:eastAsiaTheme="minorEastAsia"/>
                <w:noProof/>
                <w:lang w:eastAsia="fr-FR"/>
              </w:rPr>
              <w:tab/>
            </w:r>
            <w:r w:rsidR="00A40E35" w:rsidRPr="00267A54">
              <w:rPr>
                <w:rStyle w:val="Lienhypertexte"/>
                <w:noProof/>
              </w:rPr>
              <w:t>Obligation de sécurité</w:t>
            </w:r>
            <w:r w:rsidR="00A40E35">
              <w:rPr>
                <w:noProof/>
                <w:webHidden/>
              </w:rPr>
              <w:tab/>
            </w:r>
            <w:r w:rsidR="00A40E35">
              <w:rPr>
                <w:noProof/>
                <w:webHidden/>
              </w:rPr>
              <w:fldChar w:fldCharType="begin"/>
            </w:r>
            <w:r w:rsidR="00A40E35">
              <w:rPr>
                <w:noProof/>
                <w:webHidden/>
              </w:rPr>
              <w:instrText xml:space="preserve"> PAGEREF _Toc210816578 \h </w:instrText>
            </w:r>
            <w:r w:rsidR="00A40E35">
              <w:rPr>
                <w:noProof/>
                <w:webHidden/>
              </w:rPr>
            </w:r>
            <w:r w:rsidR="00A40E35">
              <w:rPr>
                <w:noProof/>
                <w:webHidden/>
              </w:rPr>
              <w:fldChar w:fldCharType="separate"/>
            </w:r>
            <w:r w:rsidR="00A40E35">
              <w:rPr>
                <w:noProof/>
                <w:webHidden/>
              </w:rPr>
              <w:t>22</w:t>
            </w:r>
            <w:r w:rsidR="00A40E35">
              <w:rPr>
                <w:noProof/>
                <w:webHidden/>
              </w:rPr>
              <w:fldChar w:fldCharType="end"/>
            </w:r>
          </w:hyperlink>
        </w:p>
        <w:p w14:paraId="063EB9F6" w14:textId="151D9D07" w:rsidR="00A40E35" w:rsidRDefault="0050160C">
          <w:pPr>
            <w:pStyle w:val="TM2"/>
            <w:tabs>
              <w:tab w:val="left" w:pos="880"/>
              <w:tab w:val="right" w:leader="dot" w:pos="9062"/>
            </w:tabs>
            <w:rPr>
              <w:rFonts w:eastAsiaTheme="minorEastAsia"/>
              <w:noProof/>
              <w:lang w:eastAsia="fr-FR"/>
            </w:rPr>
          </w:pPr>
          <w:hyperlink w:anchor="_Toc210816579" w:history="1">
            <w:r w:rsidR="00A40E35" w:rsidRPr="00267A54">
              <w:rPr>
                <w:rStyle w:val="Lienhypertexte"/>
                <w:noProof/>
                <w14:scene3d>
                  <w14:camera w14:prst="orthographicFront"/>
                  <w14:lightRig w14:rig="threePt" w14:dir="t">
                    <w14:rot w14:lat="0" w14:lon="0" w14:rev="0"/>
                  </w14:lightRig>
                </w14:scene3d>
              </w:rPr>
              <w:t>11.4</w:t>
            </w:r>
            <w:r w:rsidR="00A40E35">
              <w:rPr>
                <w:rFonts w:eastAsiaTheme="minorEastAsia"/>
                <w:noProof/>
                <w:lang w:eastAsia="fr-FR"/>
              </w:rPr>
              <w:tab/>
            </w:r>
            <w:r w:rsidR="00A40E35" w:rsidRPr="00267A54">
              <w:rPr>
                <w:rStyle w:val="Lienhypertexte"/>
                <w:noProof/>
              </w:rPr>
              <w:t>Obligation de conseil</w:t>
            </w:r>
            <w:r w:rsidR="00A40E35">
              <w:rPr>
                <w:noProof/>
                <w:webHidden/>
              </w:rPr>
              <w:tab/>
            </w:r>
            <w:r w:rsidR="00A40E35">
              <w:rPr>
                <w:noProof/>
                <w:webHidden/>
              </w:rPr>
              <w:fldChar w:fldCharType="begin"/>
            </w:r>
            <w:r w:rsidR="00A40E35">
              <w:rPr>
                <w:noProof/>
                <w:webHidden/>
              </w:rPr>
              <w:instrText xml:space="preserve"> PAGEREF _Toc210816579 \h </w:instrText>
            </w:r>
            <w:r w:rsidR="00A40E35">
              <w:rPr>
                <w:noProof/>
                <w:webHidden/>
              </w:rPr>
            </w:r>
            <w:r w:rsidR="00A40E35">
              <w:rPr>
                <w:noProof/>
                <w:webHidden/>
              </w:rPr>
              <w:fldChar w:fldCharType="separate"/>
            </w:r>
            <w:r w:rsidR="00A40E35">
              <w:rPr>
                <w:noProof/>
                <w:webHidden/>
              </w:rPr>
              <w:t>22</w:t>
            </w:r>
            <w:r w:rsidR="00A40E35">
              <w:rPr>
                <w:noProof/>
                <w:webHidden/>
              </w:rPr>
              <w:fldChar w:fldCharType="end"/>
            </w:r>
          </w:hyperlink>
        </w:p>
        <w:p w14:paraId="2F70CD30" w14:textId="5F4B7304" w:rsidR="00A40E35" w:rsidRDefault="0050160C">
          <w:pPr>
            <w:pStyle w:val="TM1"/>
            <w:tabs>
              <w:tab w:val="left" w:pos="660"/>
              <w:tab w:val="right" w:leader="dot" w:pos="9062"/>
            </w:tabs>
            <w:rPr>
              <w:rFonts w:eastAsiaTheme="minorEastAsia"/>
              <w:noProof/>
              <w:lang w:eastAsia="fr-FR"/>
            </w:rPr>
          </w:pPr>
          <w:hyperlink w:anchor="_Toc210816580" w:history="1">
            <w:r w:rsidR="00A40E35" w:rsidRPr="00267A54">
              <w:rPr>
                <w:rStyle w:val="Lienhypertexte"/>
                <w:noProof/>
                <w14:scene3d>
                  <w14:camera w14:prst="orthographicFront"/>
                  <w14:lightRig w14:rig="threePt" w14:dir="t">
                    <w14:rot w14:lat="0" w14:lon="0" w14:rev="0"/>
                  </w14:lightRig>
                </w14:scene3d>
              </w:rPr>
              <w:t>12</w:t>
            </w:r>
            <w:r w:rsidR="00A40E35">
              <w:rPr>
                <w:rFonts w:eastAsiaTheme="minorEastAsia"/>
                <w:noProof/>
                <w:lang w:eastAsia="fr-FR"/>
              </w:rPr>
              <w:tab/>
            </w:r>
            <w:r w:rsidR="00A40E35" w:rsidRPr="00267A54">
              <w:rPr>
                <w:rStyle w:val="Lienhypertexte"/>
                <w:noProof/>
              </w:rPr>
              <w:t>Contrôle et réception des travaux</w:t>
            </w:r>
            <w:r w:rsidR="00A40E35">
              <w:rPr>
                <w:noProof/>
                <w:webHidden/>
              </w:rPr>
              <w:tab/>
            </w:r>
            <w:r w:rsidR="00A40E35">
              <w:rPr>
                <w:noProof/>
                <w:webHidden/>
              </w:rPr>
              <w:fldChar w:fldCharType="begin"/>
            </w:r>
            <w:r w:rsidR="00A40E35">
              <w:rPr>
                <w:noProof/>
                <w:webHidden/>
              </w:rPr>
              <w:instrText xml:space="preserve"> PAGEREF _Toc210816580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157C7478" w14:textId="78F0442F" w:rsidR="00A40E35" w:rsidRDefault="0050160C">
          <w:pPr>
            <w:pStyle w:val="TM2"/>
            <w:tabs>
              <w:tab w:val="left" w:pos="880"/>
              <w:tab w:val="right" w:leader="dot" w:pos="9062"/>
            </w:tabs>
            <w:rPr>
              <w:rFonts w:eastAsiaTheme="minorEastAsia"/>
              <w:noProof/>
              <w:lang w:eastAsia="fr-FR"/>
            </w:rPr>
          </w:pPr>
          <w:hyperlink w:anchor="_Toc210816581" w:history="1">
            <w:r w:rsidR="00A40E35" w:rsidRPr="00267A54">
              <w:rPr>
                <w:rStyle w:val="Lienhypertexte"/>
                <w:noProof/>
                <w14:scene3d>
                  <w14:camera w14:prst="orthographicFront"/>
                  <w14:lightRig w14:rig="threePt" w14:dir="t">
                    <w14:rot w14:lat="0" w14:lon="0" w14:rev="0"/>
                  </w14:lightRig>
                </w14:scene3d>
              </w:rPr>
              <w:t>12.1</w:t>
            </w:r>
            <w:r w:rsidR="00A40E35">
              <w:rPr>
                <w:rFonts w:eastAsiaTheme="minorEastAsia"/>
                <w:noProof/>
                <w:lang w:eastAsia="fr-FR"/>
              </w:rPr>
              <w:tab/>
            </w:r>
            <w:r w:rsidR="00A40E35" w:rsidRPr="00267A54">
              <w:rPr>
                <w:rStyle w:val="Lienhypertexte"/>
                <w:noProof/>
              </w:rPr>
              <w:t>Essais et contrôles des ouvrages en cours de travaux</w:t>
            </w:r>
            <w:r w:rsidR="00A40E35">
              <w:rPr>
                <w:noProof/>
                <w:webHidden/>
              </w:rPr>
              <w:tab/>
            </w:r>
            <w:r w:rsidR="00A40E35">
              <w:rPr>
                <w:noProof/>
                <w:webHidden/>
              </w:rPr>
              <w:fldChar w:fldCharType="begin"/>
            </w:r>
            <w:r w:rsidR="00A40E35">
              <w:rPr>
                <w:noProof/>
                <w:webHidden/>
              </w:rPr>
              <w:instrText xml:space="preserve"> PAGEREF _Toc210816581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628CE4C0" w14:textId="2B34069E" w:rsidR="00A40E35" w:rsidRDefault="0050160C">
          <w:pPr>
            <w:pStyle w:val="TM2"/>
            <w:tabs>
              <w:tab w:val="left" w:pos="880"/>
              <w:tab w:val="right" w:leader="dot" w:pos="9062"/>
            </w:tabs>
            <w:rPr>
              <w:rFonts w:eastAsiaTheme="minorEastAsia"/>
              <w:noProof/>
              <w:lang w:eastAsia="fr-FR"/>
            </w:rPr>
          </w:pPr>
          <w:hyperlink w:anchor="_Toc210816582" w:history="1">
            <w:r w:rsidR="00A40E35" w:rsidRPr="00267A54">
              <w:rPr>
                <w:rStyle w:val="Lienhypertexte"/>
                <w:noProof/>
                <w14:scene3d>
                  <w14:camera w14:prst="orthographicFront"/>
                  <w14:lightRig w14:rig="threePt" w14:dir="t">
                    <w14:rot w14:lat="0" w14:lon="0" w14:rev="0"/>
                  </w14:lightRig>
                </w14:scene3d>
              </w:rPr>
              <w:t>12.2</w:t>
            </w:r>
            <w:r w:rsidR="00A40E35">
              <w:rPr>
                <w:rFonts w:eastAsiaTheme="minorEastAsia"/>
                <w:noProof/>
                <w:lang w:eastAsia="fr-FR"/>
              </w:rPr>
              <w:tab/>
            </w:r>
            <w:r w:rsidR="00A40E35" w:rsidRPr="00267A54">
              <w:rPr>
                <w:rStyle w:val="Lienhypertexte"/>
                <w:noProof/>
              </w:rPr>
              <w:t>Réception</w:t>
            </w:r>
            <w:r w:rsidR="00A40E35">
              <w:rPr>
                <w:noProof/>
                <w:webHidden/>
              </w:rPr>
              <w:tab/>
            </w:r>
            <w:r w:rsidR="00A40E35">
              <w:rPr>
                <w:noProof/>
                <w:webHidden/>
              </w:rPr>
              <w:fldChar w:fldCharType="begin"/>
            </w:r>
            <w:r w:rsidR="00A40E35">
              <w:rPr>
                <w:noProof/>
                <w:webHidden/>
              </w:rPr>
              <w:instrText xml:space="preserve"> PAGEREF _Toc210816582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52308CB0" w14:textId="2CB6194A" w:rsidR="00A40E35" w:rsidRDefault="0050160C">
          <w:pPr>
            <w:pStyle w:val="TM2"/>
            <w:tabs>
              <w:tab w:val="left" w:pos="880"/>
              <w:tab w:val="right" w:leader="dot" w:pos="9062"/>
            </w:tabs>
            <w:rPr>
              <w:rFonts w:eastAsiaTheme="minorEastAsia"/>
              <w:noProof/>
              <w:lang w:eastAsia="fr-FR"/>
            </w:rPr>
          </w:pPr>
          <w:hyperlink w:anchor="_Toc210816583" w:history="1">
            <w:r w:rsidR="00A40E35" w:rsidRPr="00267A54">
              <w:rPr>
                <w:rStyle w:val="Lienhypertexte"/>
                <w:noProof/>
                <w14:scene3d>
                  <w14:camera w14:prst="orthographicFront"/>
                  <w14:lightRig w14:rig="threePt" w14:dir="t">
                    <w14:rot w14:lat="0" w14:lon="0" w14:rev="0"/>
                  </w14:lightRig>
                </w14:scene3d>
              </w:rPr>
              <w:t>12.3</w:t>
            </w:r>
            <w:r w:rsidR="00A40E35">
              <w:rPr>
                <w:rFonts w:eastAsiaTheme="minorEastAsia"/>
                <w:noProof/>
                <w:lang w:eastAsia="fr-FR"/>
              </w:rPr>
              <w:tab/>
            </w:r>
            <w:r w:rsidR="00A40E35" w:rsidRPr="00267A54">
              <w:rPr>
                <w:rStyle w:val="Lienhypertexte"/>
                <w:noProof/>
              </w:rPr>
              <w:t>Délai de levée des réserves</w:t>
            </w:r>
            <w:r w:rsidR="00A40E35">
              <w:rPr>
                <w:noProof/>
                <w:webHidden/>
              </w:rPr>
              <w:tab/>
            </w:r>
            <w:r w:rsidR="00A40E35">
              <w:rPr>
                <w:noProof/>
                <w:webHidden/>
              </w:rPr>
              <w:fldChar w:fldCharType="begin"/>
            </w:r>
            <w:r w:rsidR="00A40E35">
              <w:rPr>
                <w:noProof/>
                <w:webHidden/>
              </w:rPr>
              <w:instrText xml:space="preserve"> PAGEREF _Toc210816583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2B922E34" w14:textId="006228AE" w:rsidR="00A40E35" w:rsidRDefault="0050160C">
          <w:pPr>
            <w:pStyle w:val="TM2"/>
            <w:tabs>
              <w:tab w:val="left" w:pos="880"/>
              <w:tab w:val="right" w:leader="dot" w:pos="9062"/>
            </w:tabs>
            <w:rPr>
              <w:rFonts w:eastAsiaTheme="minorEastAsia"/>
              <w:noProof/>
              <w:lang w:eastAsia="fr-FR"/>
            </w:rPr>
          </w:pPr>
          <w:hyperlink w:anchor="_Toc210816584" w:history="1">
            <w:r w:rsidR="00A40E35" w:rsidRPr="00267A54">
              <w:rPr>
                <w:rStyle w:val="Lienhypertexte"/>
                <w:noProof/>
                <w14:scene3d>
                  <w14:camera w14:prst="orthographicFront"/>
                  <w14:lightRig w14:rig="threePt" w14:dir="t">
                    <w14:rot w14:lat="0" w14:lon="0" w14:rev="0"/>
                  </w14:lightRig>
                </w14:scene3d>
              </w:rPr>
              <w:t>12.4</w:t>
            </w:r>
            <w:r w:rsidR="00A40E35">
              <w:rPr>
                <w:rFonts w:eastAsiaTheme="minorEastAsia"/>
                <w:noProof/>
                <w:lang w:eastAsia="fr-FR"/>
              </w:rPr>
              <w:tab/>
            </w:r>
            <w:r w:rsidR="00A40E35" w:rsidRPr="00267A54">
              <w:rPr>
                <w:rStyle w:val="Lienhypertexte"/>
                <w:noProof/>
              </w:rPr>
              <w:t>Mise à disposition</w:t>
            </w:r>
            <w:r w:rsidR="00A40E35">
              <w:rPr>
                <w:noProof/>
                <w:webHidden/>
              </w:rPr>
              <w:tab/>
            </w:r>
            <w:r w:rsidR="00A40E35">
              <w:rPr>
                <w:noProof/>
                <w:webHidden/>
              </w:rPr>
              <w:fldChar w:fldCharType="begin"/>
            </w:r>
            <w:r w:rsidR="00A40E35">
              <w:rPr>
                <w:noProof/>
                <w:webHidden/>
              </w:rPr>
              <w:instrText xml:space="preserve"> PAGEREF _Toc210816584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22035ACF" w14:textId="5C59513E" w:rsidR="00A40E35" w:rsidRDefault="0050160C">
          <w:pPr>
            <w:pStyle w:val="TM2"/>
            <w:tabs>
              <w:tab w:val="left" w:pos="880"/>
              <w:tab w:val="right" w:leader="dot" w:pos="9062"/>
            </w:tabs>
            <w:rPr>
              <w:rFonts w:eastAsiaTheme="minorEastAsia"/>
              <w:noProof/>
              <w:lang w:eastAsia="fr-FR"/>
            </w:rPr>
          </w:pPr>
          <w:hyperlink w:anchor="_Toc210816585" w:history="1">
            <w:r w:rsidR="00A40E35" w:rsidRPr="00267A54">
              <w:rPr>
                <w:rStyle w:val="Lienhypertexte"/>
                <w:noProof/>
                <w14:scene3d>
                  <w14:camera w14:prst="orthographicFront"/>
                  <w14:lightRig w14:rig="threePt" w14:dir="t">
                    <w14:rot w14:lat="0" w14:lon="0" w14:rev="0"/>
                  </w14:lightRig>
                </w14:scene3d>
              </w:rPr>
              <w:t>12.5</w:t>
            </w:r>
            <w:r w:rsidR="00A40E35">
              <w:rPr>
                <w:rFonts w:eastAsiaTheme="minorEastAsia"/>
                <w:noProof/>
                <w:lang w:eastAsia="fr-FR"/>
              </w:rPr>
              <w:tab/>
            </w:r>
            <w:r w:rsidR="00A40E35" w:rsidRPr="00267A54">
              <w:rPr>
                <w:rStyle w:val="Lienhypertexte"/>
                <w:noProof/>
              </w:rPr>
              <w:t>Documents fournis après exécution</w:t>
            </w:r>
            <w:r w:rsidR="00A40E35">
              <w:rPr>
                <w:noProof/>
                <w:webHidden/>
              </w:rPr>
              <w:tab/>
            </w:r>
            <w:r w:rsidR="00A40E35">
              <w:rPr>
                <w:noProof/>
                <w:webHidden/>
              </w:rPr>
              <w:fldChar w:fldCharType="begin"/>
            </w:r>
            <w:r w:rsidR="00A40E35">
              <w:rPr>
                <w:noProof/>
                <w:webHidden/>
              </w:rPr>
              <w:instrText xml:space="preserve"> PAGEREF _Toc210816585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75BF6979" w14:textId="02BDD84C" w:rsidR="00A40E35" w:rsidRDefault="0050160C">
          <w:pPr>
            <w:pStyle w:val="TM2"/>
            <w:tabs>
              <w:tab w:val="left" w:pos="880"/>
              <w:tab w:val="right" w:leader="dot" w:pos="9062"/>
            </w:tabs>
            <w:rPr>
              <w:rFonts w:eastAsiaTheme="minorEastAsia"/>
              <w:noProof/>
              <w:lang w:eastAsia="fr-FR"/>
            </w:rPr>
          </w:pPr>
          <w:hyperlink w:anchor="_Toc210816586" w:history="1">
            <w:r w:rsidR="00A40E35" w:rsidRPr="00267A54">
              <w:rPr>
                <w:rStyle w:val="Lienhypertexte"/>
                <w:noProof/>
                <w14:scene3d>
                  <w14:camera w14:prst="orthographicFront"/>
                  <w14:lightRig w14:rig="threePt" w14:dir="t">
                    <w14:rot w14:lat="0" w14:lon="0" w14:rev="0"/>
                  </w14:lightRig>
                </w14:scene3d>
              </w:rPr>
              <w:t>12.6</w:t>
            </w:r>
            <w:r w:rsidR="00A40E35">
              <w:rPr>
                <w:rFonts w:eastAsiaTheme="minorEastAsia"/>
                <w:noProof/>
                <w:lang w:eastAsia="fr-FR"/>
              </w:rPr>
              <w:tab/>
            </w:r>
            <w:r w:rsidR="00A40E35" w:rsidRPr="00267A54">
              <w:rPr>
                <w:rStyle w:val="Lienhypertexte"/>
                <w:noProof/>
              </w:rPr>
              <w:t>Délais de garantie</w:t>
            </w:r>
            <w:r w:rsidR="00A40E35">
              <w:rPr>
                <w:noProof/>
                <w:webHidden/>
              </w:rPr>
              <w:tab/>
            </w:r>
            <w:r w:rsidR="00A40E35">
              <w:rPr>
                <w:noProof/>
                <w:webHidden/>
              </w:rPr>
              <w:fldChar w:fldCharType="begin"/>
            </w:r>
            <w:r w:rsidR="00A40E35">
              <w:rPr>
                <w:noProof/>
                <w:webHidden/>
              </w:rPr>
              <w:instrText xml:space="preserve"> PAGEREF _Toc210816586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4B3E4297" w14:textId="2B330615" w:rsidR="00A40E35" w:rsidRDefault="0050160C">
          <w:pPr>
            <w:pStyle w:val="TM2"/>
            <w:tabs>
              <w:tab w:val="left" w:pos="880"/>
              <w:tab w:val="right" w:leader="dot" w:pos="9062"/>
            </w:tabs>
            <w:rPr>
              <w:rFonts w:eastAsiaTheme="minorEastAsia"/>
              <w:noProof/>
              <w:lang w:eastAsia="fr-FR"/>
            </w:rPr>
          </w:pPr>
          <w:hyperlink w:anchor="_Toc210816587" w:history="1">
            <w:r w:rsidR="00A40E35" w:rsidRPr="00267A54">
              <w:rPr>
                <w:rStyle w:val="Lienhypertexte"/>
                <w:noProof/>
                <w14:scene3d>
                  <w14:camera w14:prst="orthographicFront"/>
                  <w14:lightRig w14:rig="threePt" w14:dir="t">
                    <w14:rot w14:lat="0" w14:lon="0" w14:rev="0"/>
                  </w14:lightRig>
                </w14:scene3d>
              </w:rPr>
              <w:t>12.7</w:t>
            </w:r>
            <w:r w:rsidR="00A40E35">
              <w:rPr>
                <w:rFonts w:eastAsiaTheme="minorEastAsia"/>
                <w:noProof/>
                <w:lang w:eastAsia="fr-FR"/>
              </w:rPr>
              <w:tab/>
            </w:r>
            <w:r w:rsidR="00A40E35" w:rsidRPr="00267A54">
              <w:rPr>
                <w:rStyle w:val="Lienhypertexte"/>
                <w:noProof/>
              </w:rPr>
              <w:t>Sous-traitance</w:t>
            </w:r>
            <w:r w:rsidR="00A40E35">
              <w:rPr>
                <w:noProof/>
                <w:webHidden/>
              </w:rPr>
              <w:tab/>
            </w:r>
            <w:r w:rsidR="00A40E35">
              <w:rPr>
                <w:noProof/>
                <w:webHidden/>
              </w:rPr>
              <w:fldChar w:fldCharType="begin"/>
            </w:r>
            <w:r w:rsidR="00A40E35">
              <w:rPr>
                <w:noProof/>
                <w:webHidden/>
              </w:rPr>
              <w:instrText xml:space="preserve"> PAGEREF _Toc210816587 \h </w:instrText>
            </w:r>
            <w:r w:rsidR="00A40E35">
              <w:rPr>
                <w:noProof/>
                <w:webHidden/>
              </w:rPr>
            </w:r>
            <w:r w:rsidR="00A40E35">
              <w:rPr>
                <w:noProof/>
                <w:webHidden/>
              </w:rPr>
              <w:fldChar w:fldCharType="separate"/>
            </w:r>
            <w:r w:rsidR="00A40E35">
              <w:rPr>
                <w:noProof/>
                <w:webHidden/>
              </w:rPr>
              <w:t>23</w:t>
            </w:r>
            <w:r w:rsidR="00A40E35">
              <w:rPr>
                <w:noProof/>
                <w:webHidden/>
              </w:rPr>
              <w:fldChar w:fldCharType="end"/>
            </w:r>
          </w:hyperlink>
        </w:p>
        <w:p w14:paraId="2E8D699B" w14:textId="61249785" w:rsidR="00A40E35" w:rsidRDefault="0050160C">
          <w:pPr>
            <w:pStyle w:val="TM2"/>
            <w:tabs>
              <w:tab w:val="left" w:pos="880"/>
              <w:tab w:val="right" w:leader="dot" w:pos="9062"/>
            </w:tabs>
            <w:rPr>
              <w:rFonts w:eastAsiaTheme="minorEastAsia"/>
              <w:noProof/>
              <w:lang w:eastAsia="fr-FR"/>
            </w:rPr>
          </w:pPr>
          <w:hyperlink w:anchor="_Toc210816588" w:history="1">
            <w:r w:rsidR="00A40E35" w:rsidRPr="00267A54">
              <w:rPr>
                <w:rStyle w:val="Lienhypertexte"/>
                <w:noProof/>
                <w14:scene3d>
                  <w14:camera w14:prst="orthographicFront"/>
                  <w14:lightRig w14:rig="threePt" w14:dir="t">
                    <w14:rot w14:lat="0" w14:lon="0" w14:rev="0"/>
                  </w14:lightRig>
                </w14:scene3d>
              </w:rPr>
              <w:t>12.8</w:t>
            </w:r>
            <w:r w:rsidR="00A40E35">
              <w:rPr>
                <w:rFonts w:eastAsiaTheme="minorEastAsia"/>
                <w:noProof/>
                <w:lang w:eastAsia="fr-FR"/>
              </w:rPr>
              <w:tab/>
            </w:r>
            <w:r w:rsidR="00A40E35" w:rsidRPr="00267A54">
              <w:rPr>
                <w:rStyle w:val="Lienhypertexte"/>
                <w:noProof/>
              </w:rPr>
              <w:t>Assurances</w:t>
            </w:r>
            <w:r w:rsidR="00A40E35">
              <w:rPr>
                <w:noProof/>
                <w:webHidden/>
              </w:rPr>
              <w:tab/>
            </w:r>
            <w:r w:rsidR="00A40E35">
              <w:rPr>
                <w:noProof/>
                <w:webHidden/>
              </w:rPr>
              <w:fldChar w:fldCharType="begin"/>
            </w:r>
            <w:r w:rsidR="00A40E35">
              <w:rPr>
                <w:noProof/>
                <w:webHidden/>
              </w:rPr>
              <w:instrText xml:space="preserve"> PAGEREF _Toc210816588 \h </w:instrText>
            </w:r>
            <w:r w:rsidR="00A40E35">
              <w:rPr>
                <w:noProof/>
                <w:webHidden/>
              </w:rPr>
            </w:r>
            <w:r w:rsidR="00A40E35">
              <w:rPr>
                <w:noProof/>
                <w:webHidden/>
              </w:rPr>
              <w:fldChar w:fldCharType="separate"/>
            </w:r>
            <w:r w:rsidR="00A40E35">
              <w:rPr>
                <w:noProof/>
                <w:webHidden/>
              </w:rPr>
              <w:t>24</w:t>
            </w:r>
            <w:r w:rsidR="00A40E35">
              <w:rPr>
                <w:noProof/>
                <w:webHidden/>
              </w:rPr>
              <w:fldChar w:fldCharType="end"/>
            </w:r>
          </w:hyperlink>
        </w:p>
        <w:p w14:paraId="0219357B" w14:textId="11485032" w:rsidR="00A40E35" w:rsidRDefault="0050160C">
          <w:pPr>
            <w:pStyle w:val="TM1"/>
            <w:tabs>
              <w:tab w:val="left" w:pos="660"/>
              <w:tab w:val="right" w:leader="dot" w:pos="9062"/>
            </w:tabs>
            <w:rPr>
              <w:rFonts w:eastAsiaTheme="minorEastAsia"/>
              <w:noProof/>
              <w:lang w:eastAsia="fr-FR"/>
            </w:rPr>
          </w:pPr>
          <w:hyperlink w:anchor="_Toc210816589" w:history="1">
            <w:r w:rsidR="00A40E35" w:rsidRPr="00267A54">
              <w:rPr>
                <w:rStyle w:val="Lienhypertexte"/>
                <w:noProof/>
                <w14:scene3d>
                  <w14:camera w14:prst="orthographicFront"/>
                  <w14:lightRig w14:rig="threePt" w14:dir="t">
                    <w14:rot w14:lat="0" w14:lon="0" w14:rev="0"/>
                  </w14:lightRig>
                </w14:scene3d>
              </w:rPr>
              <w:t>13</w:t>
            </w:r>
            <w:r w:rsidR="00A40E35">
              <w:rPr>
                <w:rFonts w:eastAsiaTheme="minorEastAsia"/>
                <w:noProof/>
                <w:lang w:eastAsia="fr-FR"/>
              </w:rPr>
              <w:tab/>
            </w:r>
            <w:r w:rsidR="00A40E35" w:rsidRPr="00267A54">
              <w:rPr>
                <w:rStyle w:val="Lienhypertexte"/>
                <w:noProof/>
              </w:rPr>
              <w:t>Résiliation du marché</w:t>
            </w:r>
            <w:r w:rsidR="00A40E35">
              <w:rPr>
                <w:noProof/>
                <w:webHidden/>
              </w:rPr>
              <w:tab/>
            </w:r>
            <w:r w:rsidR="00A40E35">
              <w:rPr>
                <w:noProof/>
                <w:webHidden/>
              </w:rPr>
              <w:fldChar w:fldCharType="begin"/>
            </w:r>
            <w:r w:rsidR="00A40E35">
              <w:rPr>
                <w:noProof/>
                <w:webHidden/>
              </w:rPr>
              <w:instrText xml:space="preserve"> PAGEREF _Toc210816589 \h </w:instrText>
            </w:r>
            <w:r w:rsidR="00A40E35">
              <w:rPr>
                <w:noProof/>
                <w:webHidden/>
              </w:rPr>
            </w:r>
            <w:r w:rsidR="00A40E35">
              <w:rPr>
                <w:noProof/>
                <w:webHidden/>
              </w:rPr>
              <w:fldChar w:fldCharType="separate"/>
            </w:r>
            <w:r w:rsidR="00A40E35">
              <w:rPr>
                <w:noProof/>
                <w:webHidden/>
              </w:rPr>
              <w:t>24</w:t>
            </w:r>
            <w:r w:rsidR="00A40E35">
              <w:rPr>
                <w:noProof/>
                <w:webHidden/>
              </w:rPr>
              <w:fldChar w:fldCharType="end"/>
            </w:r>
          </w:hyperlink>
        </w:p>
        <w:p w14:paraId="1C255ED1" w14:textId="548DA459" w:rsidR="00A40E35" w:rsidRDefault="0050160C">
          <w:pPr>
            <w:pStyle w:val="TM2"/>
            <w:tabs>
              <w:tab w:val="left" w:pos="880"/>
              <w:tab w:val="right" w:leader="dot" w:pos="9062"/>
            </w:tabs>
            <w:rPr>
              <w:rFonts w:eastAsiaTheme="minorEastAsia"/>
              <w:noProof/>
              <w:lang w:eastAsia="fr-FR"/>
            </w:rPr>
          </w:pPr>
          <w:hyperlink w:anchor="_Toc210816590" w:history="1">
            <w:r w:rsidR="00A40E35" w:rsidRPr="00267A54">
              <w:rPr>
                <w:rStyle w:val="Lienhypertexte"/>
                <w:noProof/>
                <w14:scene3d>
                  <w14:camera w14:prst="orthographicFront"/>
                  <w14:lightRig w14:rig="threePt" w14:dir="t">
                    <w14:rot w14:lat="0" w14:lon="0" w14:rev="0"/>
                  </w14:lightRig>
                </w14:scene3d>
              </w:rPr>
              <w:t>13.1</w:t>
            </w:r>
            <w:r w:rsidR="00A40E35">
              <w:rPr>
                <w:rFonts w:eastAsiaTheme="minorEastAsia"/>
                <w:noProof/>
                <w:lang w:eastAsia="fr-FR"/>
              </w:rPr>
              <w:tab/>
            </w:r>
            <w:r w:rsidR="00A40E35" w:rsidRPr="00267A54">
              <w:rPr>
                <w:rStyle w:val="Lienhypertexte"/>
                <w:noProof/>
              </w:rPr>
              <w:t>Résiliation du marché aux torts du Titulaire</w:t>
            </w:r>
            <w:r w:rsidR="00A40E35">
              <w:rPr>
                <w:noProof/>
                <w:webHidden/>
              </w:rPr>
              <w:tab/>
            </w:r>
            <w:r w:rsidR="00A40E35">
              <w:rPr>
                <w:noProof/>
                <w:webHidden/>
              </w:rPr>
              <w:fldChar w:fldCharType="begin"/>
            </w:r>
            <w:r w:rsidR="00A40E35">
              <w:rPr>
                <w:noProof/>
                <w:webHidden/>
              </w:rPr>
              <w:instrText xml:space="preserve"> PAGEREF _Toc210816590 \h </w:instrText>
            </w:r>
            <w:r w:rsidR="00A40E35">
              <w:rPr>
                <w:noProof/>
                <w:webHidden/>
              </w:rPr>
            </w:r>
            <w:r w:rsidR="00A40E35">
              <w:rPr>
                <w:noProof/>
                <w:webHidden/>
              </w:rPr>
              <w:fldChar w:fldCharType="separate"/>
            </w:r>
            <w:r w:rsidR="00A40E35">
              <w:rPr>
                <w:noProof/>
                <w:webHidden/>
              </w:rPr>
              <w:t>24</w:t>
            </w:r>
            <w:r w:rsidR="00A40E35">
              <w:rPr>
                <w:noProof/>
                <w:webHidden/>
              </w:rPr>
              <w:fldChar w:fldCharType="end"/>
            </w:r>
          </w:hyperlink>
        </w:p>
        <w:p w14:paraId="60B33511" w14:textId="41A5BC73" w:rsidR="00A40E35" w:rsidRDefault="0050160C">
          <w:pPr>
            <w:pStyle w:val="TM2"/>
            <w:tabs>
              <w:tab w:val="left" w:pos="880"/>
              <w:tab w:val="right" w:leader="dot" w:pos="9062"/>
            </w:tabs>
            <w:rPr>
              <w:rFonts w:eastAsiaTheme="minorEastAsia"/>
              <w:noProof/>
              <w:lang w:eastAsia="fr-FR"/>
            </w:rPr>
          </w:pPr>
          <w:hyperlink w:anchor="_Toc210816591" w:history="1">
            <w:r w:rsidR="00A40E35" w:rsidRPr="00267A54">
              <w:rPr>
                <w:rStyle w:val="Lienhypertexte"/>
                <w:noProof/>
                <w14:scene3d>
                  <w14:camera w14:prst="orthographicFront"/>
                  <w14:lightRig w14:rig="threePt" w14:dir="t">
                    <w14:rot w14:lat="0" w14:lon="0" w14:rev="0"/>
                  </w14:lightRig>
                </w14:scene3d>
              </w:rPr>
              <w:t>13.2</w:t>
            </w:r>
            <w:r w:rsidR="00A40E35">
              <w:rPr>
                <w:rFonts w:eastAsiaTheme="minorEastAsia"/>
                <w:noProof/>
                <w:lang w:eastAsia="fr-FR"/>
              </w:rPr>
              <w:tab/>
            </w:r>
            <w:r w:rsidR="00A40E35" w:rsidRPr="00267A54">
              <w:rPr>
                <w:rStyle w:val="Lienhypertexte"/>
                <w:noProof/>
              </w:rPr>
              <w:t>Résiliation du marché pour motif d’intérêt général</w:t>
            </w:r>
            <w:r w:rsidR="00A40E35">
              <w:rPr>
                <w:noProof/>
                <w:webHidden/>
              </w:rPr>
              <w:tab/>
            </w:r>
            <w:r w:rsidR="00A40E35">
              <w:rPr>
                <w:noProof/>
                <w:webHidden/>
              </w:rPr>
              <w:fldChar w:fldCharType="begin"/>
            </w:r>
            <w:r w:rsidR="00A40E35">
              <w:rPr>
                <w:noProof/>
                <w:webHidden/>
              </w:rPr>
              <w:instrText xml:space="preserve"> PAGEREF _Toc210816591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5607C669" w14:textId="12B5CA8A" w:rsidR="00A40E35" w:rsidRDefault="0050160C">
          <w:pPr>
            <w:pStyle w:val="TM2"/>
            <w:tabs>
              <w:tab w:val="left" w:pos="880"/>
              <w:tab w:val="right" w:leader="dot" w:pos="9062"/>
            </w:tabs>
            <w:rPr>
              <w:rFonts w:eastAsiaTheme="minorEastAsia"/>
              <w:noProof/>
              <w:lang w:eastAsia="fr-FR"/>
            </w:rPr>
          </w:pPr>
          <w:hyperlink w:anchor="_Toc210816592" w:history="1">
            <w:r w:rsidR="00A40E35" w:rsidRPr="00267A54">
              <w:rPr>
                <w:rStyle w:val="Lienhypertexte"/>
                <w:noProof/>
                <w14:scene3d>
                  <w14:camera w14:prst="orthographicFront"/>
                  <w14:lightRig w14:rig="threePt" w14:dir="t">
                    <w14:rot w14:lat="0" w14:lon="0" w14:rev="0"/>
                  </w14:lightRig>
                </w14:scene3d>
              </w:rPr>
              <w:t>13.3</w:t>
            </w:r>
            <w:r w:rsidR="00A40E35">
              <w:rPr>
                <w:rFonts w:eastAsiaTheme="minorEastAsia"/>
                <w:noProof/>
                <w:lang w:eastAsia="fr-FR"/>
              </w:rPr>
              <w:tab/>
            </w:r>
            <w:r w:rsidR="00A40E35" w:rsidRPr="00267A54">
              <w:rPr>
                <w:rStyle w:val="Lienhypertexte"/>
                <w:noProof/>
              </w:rPr>
              <w:t>Exécution aux frais et risques du Titulaire</w:t>
            </w:r>
            <w:r w:rsidR="00A40E35">
              <w:rPr>
                <w:noProof/>
                <w:webHidden/>
              </w:rPr>
              <w:tab/>
            </w:r>
            <w:r w:rsidR="00A40E35">
              <w:rPr>
                <w:noProof/>
                <w:webHidden/>
              </w:rPr>
              <w:fldChar w:fldCharType="begin"/>
            </w:r>
            <w:r w:rsidR="00A40E35">
              <w:rPr>
                <w:noProof/>
                <w:webHidden/>
              </w:rPr>
              <w:instrText xml:space="preserve"> PAGEREF _Toc210816592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03537FF1" w14:textId="3D9B2FBC" w:rsidR="00A40E35" w:rsidRDefault="0050160C">
          <w:pPr>
            <w:pStyle w:val="TM3"/>
            <w:tabs>
              <w:tab w:val="left" w:pos="1320"/>
              <w:tab w:val="right" w:leader="dot" w:pos="9062"/>
            </w:tabs>
            <w:rPr>
              <w:rFonts w:eastAsiaTheme="minorEastAsia"/>
              <w:noProof/>
              <w:lang w:eastAsia="fr-FR"/>
            </w:rPr>
          </w:pPr>
          <w:hyperlink w:anchor="_Toc210816593" w:history="1">
            <w:r w:rsidR="00A40E35" w:rsidRPr="00267A54">
              <w:rPr>
                <w:rStyle w:val="Lienhypertexte"/>
                <w:noProof/>
                <w14:scene3d>
                  <w14:camera w14:prst="orthographicFront"/>
                  <w14:lightRig w14:rig="threePt" w14:dir="t">
                    <w14:rot w14:lat="0" w14:lon="0" w14:rev="0"/>
                  </w14:lightRig>
                </w14:scene3d>
              </w:rPr>
              <w:t>13.3.1</w:t>
            </w:r>
            <w:r w:rsidR="00A40E35">
              <w:rPr>
                <w:rFonts w:eastAsiaTheme="minorEastAsia"/>
                <w:noProof/>
                <w:lang w:eastAsia="fr-FR"/>
              </w:rPr>
              <w:tab/>
            </w:r>
            <w:r w:rsidR="00A40E35" w:rsidRPr="00267A54">
              <w:rPr>
                <w:rStyle w:val="Lienhypertexte"/>
                <w:noProof/>
              </w:rPr>
              <w:t>En cours d’exécution du marché</w:t>
            </w:r>
            <w:r w:rsidR="00A40E35">
              <w:rPr>
                <w:noProof/>
                <w:webHidden/>
              </w:rPr>
              <w:tab/>
            </w:r>
            <w:r w:rsidR="00A40E35">
              <w:rPr>
                <w:noProof/>
                <w:webHidden/>
              </w:rPr>
              <w:fldChar w:fldCharType="begin"/>
            </w:r>
            <w:r w:rsidR="00A40E35">
              <w:rPr>
                <w:noProof/>
                <w:webHidden/>
              </w:rPr>
              <w:instrText xml:space="preserve"> PAGEREF _Toc210816593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355FF334" w14:textId="4054BC68" w:rsidR="00A40E35" w:rsidRDefault="0050160C">
          <w:pPr>
            <w:pStyle w:val="TM3"/>
            <w:tabs>
              <w:tab w:val="left" w:pos="1320"/>
              <w:tab w:val="right" w:leader="dot" w:pos="9062"/>
            </w:tabs>
            <w:rPr>
              <w:rFonts w:eastAsiaTheme="minorEastAsia"/>
              <w:noProof/>
              <w:lang w:eastAsia="fr-FR"/>
            </w:rPr>
          </w:pPr>
          <w:hyperlink w:anchor="_Toc210816594" w:history="1">
            <w:r w:rsidR="00A40E35" w:rsidRPr="00267A54">
              <w:rPr>
                <w:rStyle w:val="Lienhypertexte"/>
                <w:noProof/>
                <w14:scene3d>
                  <w14:camera w14:prst="orthographicFront"/>
                  <w14:lightRig w14:rig="threePt" w14:dir="t">
                    <w14:rot w14:lat="0" w14:lon="0" w14:rev="0"/>
                  </w14:lightRig>
                </w14:scene3d>
              </w:rPr>
              <w:t>13.3.2</w:t>
            </w:r>
            <w:r w:rsidR="00A40E35">
              <w:rPr>
                <w:rFonts w:eastAsiaTheme="minorEastAsia"/>
                <w:noProof/>
                <w:lang w:eastAsia="fr-FR"/>
              </w:rPr>
              <w:tab/>
            </w:r>
            <w:r w:rsidR="00A40E35" w:rsidRPr="00267A54">
              <w:rPr>
                <w:rStyle w:val="Lienhypertexte"/>
                <w:noProof/>
              </w:rPr>
              <w:t>Après résiliation prononcée aux torts du Titulaire</w:t>
            </w:r>
            <w:r w:rsidR="00A40E35">
              <w:rPr>
                <w:noProof/>
                <w:webHidden/>
              </w:rPr>
              <w:tab/>
            </w:r>
            <w:r w:rsidR="00A40E35">
              <w:rPr>
                <w:noProof/>
                <w:webHidden/>
              </w:rPr>
              <w:fldChar w:fldCharType="begin"/>
            </w:r>
            <w:r w:rsidR="00A40E35">
              <w:rPr>
                <w:noProof/>
                <w:webHidden/>
              </w:rPr>
              <w:instrText xml:space="preserve"> PAGEREF _Toc210816594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3D01E3A4" w14:textId="69E415C9" w:rsidR="00A40E35" w:rsidRDefault="0050160C">
          <w:pPr>
            <w:pStyle w:val="TM1"/>
            <w:tabs>
              <w:tab w:val="left" w:pos="660"/>
              <w:tab w:val="right" w:leader="dot" w:pos="9062"/>
            </w:tabs>
            <w:rPr>
              <w:rFonts w:eastAsiaTheme="minorEastAsia"/>
              <w:noProof/>
              <w:lang w:eastAsia="fr-FR"/>
            </w:rPr>
          </w:pPr>
          <w:hyperlink w:anchor="_Toc210816595" w:history="1">
            <w:r w:rsidR="00A40E35" w:rsidRPr="00267A54">
              <w:rPr>
                <w:rStyle w:val="Lienhypertexte"/>
                <w:noProof/>
                <w14:scene3d>
                  <w14:camera w14:prst="orthographicFront"/>
                  <w14:lightRig w14:rig="threePt" w14:dir="t">
                    <w14:rot w14:lat="0" w14:lon="0" w14:rev="0"/>
                  </w14:lightRig>
                </w14:scene3d>
              </w:rPr>
              <w:t>14</w:t>
            </w:r>
            <w:r w:rsidR="00A40E35">
              <w:rPr>
                <w:rFonts w:eastAsiaTheme="minorEastAsia"/>
                <w:noProof/>
                <w:lang w:eastAsia="fr-FR"/>
              </w:rPr>
              <w:tab/>
            </w:r>
            <w:r w:rsidR="00A40E35" w:rsidRPr="00267A54">
              <w:rPr>
                <w:rStyle w:val="Lienhypertexte"/>
                <w:noProof/>
              </w:rPr>
              <w:t>Règlement des litiges</w:t>
            </w:r>
            <w:r w:rsidR="00A40E35">
              <w:rPr>
                <w:noProof/>
                <w:webHidden/>
              </w:rPr>
              <w:tab/>
            </w:r>
            <w:r w:rsidR="00A40E35">
              <w:rPr>
                <w:noProof/>
                <w:webHidden/>
              </w:rPr>
              <w:fldChar w:fldCharType="begin"/>
            </w:r>
            <w:r w:rsidR="00A40E35">
              <w:rPr>
                <w:noProof/>
                <w:webHidden/>
              </w:rPr>
              <w:instrText xml:space="preserve"> PAGEREF _Toc210816595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0C86DB94" w14:textId="3D778920" w:rsidR="00A40E35" w:rsidRDefault="0050160C">
          <w:pPr>
            <w:pStyle w:val="TM1"/>
            <w:tabs>
              <w:tab w:val="left" w:pos="660"/>
              <w:tab w:val="right" w:leader="dot" w:pos="9062"/>
            </w:tabs>
            <w:rPr>
              <w:rFonts w:eastAsiaTheme="minorEastAsia"/>
              <w:noProof/>
              <w:lang w:eastAsia="fr-FR"/>
            </w:rPr>
          </w:pPr>
          <w:hyperlink w:anchor="_Toc210816596" w:history="1">
            <w:r w:rsidR="00A40E35" w:rsidRPr="00267A54">
              <w:rPr>
                <w:rStyle w:val="Lienhypertexte"/>
                <w:noProof/>
                <w14:scene3d>
                  <w14:camera w14:prst="orthographicFront"/>
                  <w14:lightRig w14:rig="threePt" w14:dir="t">
                    <w14:rot w14:lat="0" w14:lon="0" w14:rev="0"/>
                  </w14:lightRig>
                </w14:scene3d>
              </w:rPr>
              <w:t>15</w:t>
            </w:r>
            <w:r w:rsidR="00A40E35">
              <w:rPr>
                <w:rFonts w:eastAsiaTheme="minorEastAsia"/>
                <w:noProof/>
                <w:lang w:eastAsia="fr-FR"/>
              </w:rPr>
              <w:tab/>
            </w:r>
            <w:r w:rsidR="00A40E35" w:rsidRPr="00267A54">
              <w:rPr>
                <w:rStyle w:val="Lienhypertexte"/>
                <w:noProof/>
              </w:rPr>
              <w:t>Dérogations au CCAG/Travaux</w:t>
            </w:r>
            <w:r w:rsidR="00A40E35">
              <w:rPr>
                <w:noProof/>
                <w:webHidden/>
              </w:rPr>
              <w:tab/>
            </w:r>
            <w:r w:rsidR="00A40E35">
              <w:rPr>
                <w:noProof/>
                <w:webHidden/>
              </w:rPr>
              <w:fldChar w:fldCharType="begin"/>
            </w:r>
            <w:r w:rsidR="00A40E35">
              <w:rPr>
                <w:noProof/>
                <w:webHidden/>
              </w:rPr>
              <w:instrText xml:space="preserve"> PAGEREF _Toc210816596 \h </w:instrText>
            </w:r>
            <w:r w:rsidR="00A40E35">
              <w:rPr>
                <w:noProof/>
                <w:webHidden/>
              </w:rPr>
            </w:r>
            <w:r w:rsidR="00A40E35">
              <w:rPr>
                <w:noProof/>
                <w:webHidden/>
              </w:rPr>
              <w:fldChar w:fldCharType="separate"/>
            </w:r>
            <w:r w:rsidR="00A40E35">
              <w:rPr>
                <w:noProof/>
                <w:webHidden/>
              </w:rPr>
              <w:t>25</w:t>
            </w:r>
            <w:r w:rsidR="00A40E35">
              <w:rPr>
                <w:noProof/>
                <w:webHidden/>
              </w:rPr>
              <w:fldChar w:fldCharType="end"/>
            </w:r>
          </w:hyperlink>
        </w:p>
        <w:p w14:paraId="2679B3C4" w14:textId="2CA27DCE"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1DDCF60D" w:rsidR="00A40E35" w:rsidRDefault="00A40E35">
      <w:pPr>
        <w:rPr>
          <w:rFonts w:ascii="Arial" w:hAnsi="Arial" w:cs="Arial"/>
          <w:i/>
          <w:sz w:val="20"/>
          <w:szCs w:val="20"/>
          <w:highlight w:val="yellow"/>
        </w:rPr>
      </w:pPr>
      <w:r>
        <w:rPr>
          <w:rFonts w:ascii="Arial" w:hAnsi="Arial" w:cs="Arial"/>
          <w:i/>
          <w:sz w:val="20"/>
          <w:szCs w:val="20"/>
          <w:highlight w:val="yellow"/>
        </w:rPr>
        <w:br w:type="page"/>
      </w:r>
    </w:p>
    <w:p w14:paraId="40D81728"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132AF3BD" w14:textId="77777777" w:rsidR="007E5534" w:rsidRPr="00301E55" w:rsidRDefault="007E5534" w:rsidP="00314A5D">
      <w:pPr>
        <w:pStyle w:val="Titre1"/>
        <w:spacing w:line="240" w:lineRule="auto"/>
      </w:pPr>
      <w:bookmarkStart w:id="1" w:name="_Toc210816509"/>
      <w:r w:rsidRPr="00301E55">
        <w:t>Définitions</w:t>
      </w:r>
      <w:bookmarkEnd w:id="1"/>
    </w:p>
    <w:p w14:paraId="71D553A7" w14:textId="51A0E5A1"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2" w:name="_Toc490591509"/>
      <w:bookmarkStart w:id="3" w:name="_Toc210816510"/>
      <w:r>
        <w:t>O</w:t>
      </w:r>
      <w:r w:rsidRPr="00FF0F28">
        <w:t>bjet du march</w:t>
      </w:r>
      <w:r>
        <w:t>é – dispositions géné</w:t>
      </w:r>
      <w:r w:rsidRPr="00FF0F28">
        <w:t>rales</w:t>
      </w:r>
      <w:bookmarkEnd w:id="2"/>
      <w:bookmarkEnd w:id="3"/>
    </w:p>
    <w:p w14:paraId="6E0CB2CD" w14:textId="77777777" w:rsidR="00FF0F28" w:rsidRPr="00FF0F28" w:rsidRDefault="00FF0F28" w:rsidP="00314A5D">
      <w:pPr>
        <w:pStyle w:val="Titre2"/>
        <w:spacing w:line="240" w:lineRule="auto"/>
        <w:rPr>
          <w:rFonts w:eastAsiaTheme="minorHAnsi"/>
        </w:rPr>
      </w:pPr>
      <w:bookmarkStart w:id="4" w:name="_Toc490591511"/>
      <w:bookmarkStart w:id="5" w:name="_Toc210816511"/>
      <w:r w:rsidRPr="00FF0F28">
        <w:rPr>
          <w:rFonts w:eastAsiaTheme="minorHAnsi"/>
        </w:rPr>
        <w:t>Objet du marché</w:t>
      </w:r>
      <w:bookmarkEnd w:id="4"/>
      <w:bookmarkEnd w:id="5"/>
    </w:p>
    <w:p w14:paraId="07EC0FF3" w14:textId="45F1E6AE" w:rsidR="00FF0F28" w:rsidRPr="00FF0F2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AA5562">
        <w:rPr>
          <w:rFonts w:ascii="Arial" w:hAnsi="Arial" w:cs="Arial"/>
          <w:sz w:val="20"/>
          <w:szCs w:val="20"/>
        </w:rPr>
        <w:t xml:space="preserve">Les dispositions du présent Cahier des Clauses Administratives Particulières (ci-après « le CCAP ») concernent </w:t>
      </w:r>
      <w:bookmarkStart w:id="6" w:name="_Hlk210816779"/>
      <w:r w:rsidRPr="00AA5562">
        <w:rPr>
          <w:rFonts w:ascii="Arial" w:hAnsi="Arial" w:cs="Arial"/>
          <w:sz w:val="20"/>
          <w:szCs w:val="20"/>
        </w:rPr>
        <w:t>la réalisation de travaux de</w:t>
      </w:r>
      <w:r w:rsidR="00AA5562" w:rsidRPr="00AA5562">
        <w:rPr>
          <w:rFonts w:ascii="Arial" w:hAnsi="Arial" w:cs="Arial"/>
          <w:sz w:val="20"/>
          <w:szCs w:val="20"/>
        </w:rPr>
        <w:t xml:space="preserve"> remplacement de</w:t>
      </w:r>
      <w:r w:rsidR="00AA5562">
        <w:rPr>
          <w:rFonts w:ascii="Arial" w:hAnsi="Arial" w:cs="Arial"/>
          <w:sz w:val="20"/>
          <w:szCs w:val="20"/>
        </w:rPr>
        <w:t xml:space="preserve"> soixante-dix (70)</w:t>
      </w:r>
      <w:r w:rsidR="00AA5562" w:rsidRPr="00AA5562">
        <w:rPr>
          <w:rFonts w:ascii="Arial" w:hAnsi="Arial" w:cs="Arial"/>
          <w:sz w:val="20"/>
          <w:szCs w:val="20"/>
        </w:rPr>
        <w:t xml:space="preserve"> volets roulants à </w:t>
      </w:r>
      <w:r w:rsidR="00A40E35">
        <w:rPr>
          <w:rFonts w:ascii="Arial" w:hAnsi="Arial" w:cs="Arial"/>
          <w:sz w:val="20"/>
          <w:szCs w:val="20"/>
        </w:rPr>
        <w:t xml:space="preserve">l’hôpital de </w:t>
      </w:r>
      <w:r w:rsidR="00AA5562" w:rsidRPr="00AA5562">
        <w:rPr>
          <w:rFonts w:ascii="Arial" w:hAnsi="Arial" w:cs="Arial"/>
          <w:sz w:val="20"/>
          <w:szCs w:val="20"/>
        </w:rPr>
        <w:t>LARREY.</w:t>
      </w:r>
      <w:bookmarkEnd w:id="6"/>
    </w:p>
    <w:p w14:paraId="760C57CC" w14:textId="4514FF83" w:rsidR="00FF0F28" w:rsidRPr="00FF0F2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7" w:name="_Toc210816512"/>
      <w:r>
        <w:rPr>
          <w:rFonts w:eastAsiaTheme="minorHAnsi"/>
        </w:rPr>
        <w:t>Allotissement</w:t>
      </w:r>
      <w:bookmarkEnd w:id="7"/>
    </w:p>
    <w:p w14:paraId="3608DCEF" w14:textId="77777777" w:rsidR="002E6B7D" w:rsidRPr="002E6B7D" w:rsidRDefault="002E6B7D" w:rsidP="002E6B7D">
      <w:pPr>
        <w:spacing w:after="120"/>
        <w:jc w:val="both"/>
        <w:rPr>
          <w:rFonts w:ascii="Arial" w:hAnsi="Arial" w:cs="Arial"/>
          <w:sz w:val="20"/>
        </w:rPr>
      </w:pPr>
      <w:bookmarkStart w:id="8" w:name="_Toc490591513"/>
      <w:r w:rsidRPr="002E6B7D">
        <w:rPr>
          <w:rFonts w:ascii="Arial" w:hAnsi="Arial" w:cs="Arial"/>
          <w:sz w:val="20"/>
        </w:rPr>
        <w:t>La présente consultation n'est pas allotie.</w:t>
      </w:r>
    </w:p>
    <w:p w14:paraId="0D107EEA" w14:textId="77777777" w:rsidR="002E6B7D" w:rsidRPr="002E6B7D" w:rsidRDefault="002E6B7D" w:rsidP="002E6B7D">
      <w:pPr>
        <w:spacing w:after="120"/>
        <w:jc w:val="both"/>
        <w:rPr>
          <w:rFonts w:ascii="Arial" w:hAnsi="Arial" w:cs="Arial"/>
          <w:sz w:val="20"/>
        </w:rPr>
      </w:pPr>
      <w:r w:rsidRPr="002E6B7D">
        <w:rPr>
          <w:rFonts w:ascii="Arial" w:hAnsi="Arial" w:cs="Arial"/>
          <w:sz w:val="20"/>
        </w:rPr>
        <w:t xml:space="preserve">Conformément à l’article L2113-11 du code de la commande publique, le Pouvoir Adjudicateur n’alloti pas le marché pour le motif suivant : </w:t>
      </w:r>
    </w:p>
    <w:p w14:paraId="4CE1926D" w14:textId="77777777" w:rsidR="002E6B7D" w:rsidRPr="002E6B7D" w:rsidRDefault="002E6B7D" w:rsidP="002E6B7D">
      <w:pPr>
        <w:spacing w:after="120"/>
        <w:jc w:val="both"/>
        <w:rPr>
          <w:rFonts w:ascii="Arial" w:hAnsi="Arial" w:cs="Arial"/>
          <w:sz w:val="20"/>
        </w:rPr>
      </w:pPr>
      <w:r w:rsidRPr="002E6B7D">
        <w:rPr>
          <w:rFonts w:ascii="Arial" w:hAnsi="Arial" w:cs="Arial"/>
          <w:sz w:val="20"/>
        </w:rPr>
        <w:t>Le Pouvoir Adjudicateur n’est pas en mesure d’identifier l’intervention de plusieurs corps d’état et des prestations distinctes. Les prestations à réaliser seront exécutés sur un site unique.</w:t>
      </w:r>
    </w:p>
    <w:p w14:paraId="04BB3B04" w14:textId="77777777" w:rsidR="002E6B7D" w:rsidRPr="002E6B7D" w:rsidRDefault="002E6B7D" w:rsidP="002E6B7D">
      <w:pPr>
        <w:spacing w:after="120"/>
        <w:jc w:val="both"/>
        <w:rPr>
          <w:rFonts w:ascii="Arial" w:hAnsi="Arial" w:cs="Arial"/>
          <w:sz w:val="20"/>
        </w:rPr>
      </w:pPr>
    </w:p>
    <w:p w14:paraId="1DD3ACA5" w14:textId="77777777" w:rsidR="002E6B7D" w:rsidRPr="002E6B7D" w:rsidRDefault="002E6B7D" w:rsidP="002E6B7D">
      <w:pPr>
        <w:spacing w:after="120"/>
        <w:jc w:val="both"/>
        <w:rPr>
          <w:rFonts w:ascii="Arial" w:hAnsi="Arial" w:cs="Arial"/>
          <w:sz w:val="20"/>
        </w:rPr>
      </w:pPr>
      <w:r w:rsidRPr="002E6B7D">
        <w:rPr>
          <w:rFonts w:ascii="Arial" w:hAnsi="Arial" w:cs="Arial"/>
          <w:sz w:val="20"/>
        </w:rPr>
        <w:t>La présente consultation est un marché global composé d’un lot unique :</w:t>
      </w:r>
    </w:p>
    <w:p w14:paraId="5C930584" w14:textId="77777777" w:rsidR="002E6B7D" w:rsidRPr="002E6B7D" w:rsidRDefault="002E6B7D" w:rsidP="002E6B7D">
      <w:pPr>
        <w:spacing w:after="120"/>
        <w:jc w:val="center"/>
        <w:rPr>
          <w:rFonts w:ascii="Arial" w:hAnsi="Arial" w:cs="Arial"/>
          <w:b/>
          <w:bCs/>
          <w:sz w:val="20"/>
        </w:rPr>
      </w:pPr>
      <w:r w:rsidRPr="002E6B7D">
        <w:rPr>
          <w:rFonts w:ascii="Arial" w:hAnsi="Arial" w:cs="Arial"/>
          <w:b/>
          <w:bCs/>
          <w:sz w:val="20"/>
        </w:rPr>
        <w:t>TRAVAUX DE REMPLACEMENT DES VOLETS ROULANTS</w:t>
      </w:r>
    </w:p>
    <w:p w14:paraId="0F476F0D" w14:textId="77777777" w:rsidR="002E6B7D" w:rsidRPr="002E6B7D" w:rsidRDefault="002E6B7D" w:rsidP="002E6B7D">
      <w:pPr>
        <w:spacing w:after="120"/>
        <w:jc w:val="both"/>
        <w:rPr>
          <w:rFonts w:ascii="Arial" w:hAnsi="Arial" w:cs="Arial"/>
          <w:sz w:val="20"/>
        </w:rPr>
      </w:pPr>
    </w:p>
    <w:p w14:paraId="427BEDE2" w14:textId="77777777" w:rsidR="002E6B7D" w:rsidRPr="002E6B7D" w:rsidRDefault="002E6B7D" w:rsidP="002E6B7D">
      <w:pPr>
        <w:tabs>
          <w:tab w:val="left" w:pos="5529"/>
        </w:tabs>
        <w:jc w:val="both"/>
        <w:rPr>
          <w:rFonts w:ascii="Arial" w:hAnsi="Arial" w:cs="Arial"/>
          <w:sz w:val="20"/>
          <w:highlight w:val="lightGray"/>
        </w:rPr>
      </w:pPr>
      <w:bookmarkStart w:id="9" w:name="_Hlk183004197"/>
      <w:r w:rsidRPr="002E6B7D">
        <w:rPr>
          <w:rFonts w:ascii="Arial" w:hAnsi="Arial" w:cs="Arial"/>
          <w:sz w:val="20"/>
        </w:rPr>
        <w:t>Les spécifications techniques figurent dans le Cahier des Clauses Techniques Particulières.</w:t>
      </w:r>
    </w:p>
    <w:p w14:paraId="394B95C7" w14:textId="22CFD658" w:rsidR="00FF0F28" w:rsidRPr="00FF0F28" w:rsidRDefault="00FF0F28" w:rsidP="00314A5D">
      <w:pPr>
        <w:pStyle w:val="Titre2"/>
        <w:spacing w:line="240" w:lineRule="auto"/>
        <w:rPr>
          <w:rFonts w:eastAsiaTheme="minorHAnsi"/>
        </w:rPr>
      </w:pPr>
      <w:bookmarkStart w:id="10" w:name="_Toc210816513"/>
      <w:bookmarkEnd w:id="9"/>
      <w:r w:rsidRPr="00FF0F28">
        <w:rPr>
          <w:rFonts w:eastAsiaTheme="minorHAnsi"/>
        </w:rPr>
        <w:t>Marchés de prestations similaires</w:t>
      </w:r>
      <w:bookmarkEnd w:id="8"/>
      <w:bookmarkEnd w:id="10"/>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1" w:name="__RefHeading___Toc450724295"/>
      <w:bookmarkStart w:id="12" w:name="_Toc490591514"/>
      <w:bookmarkStart w:id="13" w:name="_Toc210816514"/>
      <w:r w:rsidRPr="00FF0F28">
        <w:rPr>
          <w:rFonts w:eastAsiaTheme="minorHAnsi"/>
        </w:rPr>
        <w:t>Définition des parties au contrat</w:t>
      </w:r>
      <w:bookmarkEnd w:id="11"/>
      <w:bookmarkEnd w:id="12"/>
      <w:bookmarkEnd w:id="13"/>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lastRenderedPageBreak/>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4" w:name="_Toc210816515"/>
      <w:r>
        <w:t>Pouvoir Adjudicateur</w:t>
      </w:r>
      <w:bookmarkEnd w:id="14"/>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6478B75C" w14:textId="77777777" w:rsidR="004B527A" w:rsidRPr="00301E55" w:rsidRDefault="004B527A" w:rsidP="004B527A">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5" w:name="_Ref4505652"/>
      <w:bookmarkStart w:id="16" w:name="_Toc210816516"/>
      <w:r>
        <w:t>Titulaire</w:t>
      </w:r>
      <w:bookmarkEnd w:id="15"/>
      <w:bookmarkEnd w:id="16"/>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7"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8" w:name="_Ref485990747"/>
      <w:bookmarkStart w:id="19" w:name="_Toc210816517"/>
      <w:r w:rsidRPr="00301E55">
        <w:t>Forme des notifications</w:t>
      </w:r>
      <w:bookmarkEnd w:id="18"/>
      <w:bookmarkEnd w:id="19"/>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20" w:name="_Toc210816518"/>
      <w:r>
        <w:t>Notifications destinées au Titulaire</w:t>
      </w:r>
      <w:bookmarkEnd w:id="20"/>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1" w:name="_Toc210816519"/>
      <w:r w:rsidRPr="003B4C9E">
        <w:rPr>
          <w:lang w:eastAsia="fr-FR"/>
        </w:rPr>
        <w:lastRenderedPageBreak/>
        <w:t xml:space="preserve">Notifications destinées au </w:t>
      </w:r>
      <w:r w:rsidR="003B4C9E">
        <w:rPr>
          <w:lang w:eastAsia="fr-FR"/>
        </w:rPr>
        <w:t>Maitre d’Ouvrage</w:t>
      </w:r>
      <w:bookmarkEnd w:id="21"/>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22" w:name="_Toc210816520"/>
      <w:bookmarkEnd w:id="17"/>
      <w:r>
        <w:t>Acteurs du projet</w:t>
      </w:r>
      <w:bookmarkEnd w:id="22"/>
    </w:p>
    <w:p w14:paraId="6E8156A9" w14:textId="77777777" w:rsidR="00FF0F28" w:rsidRPr="00FF0F28" w:rsidRDefault="00FF0F28" w:rsidP="00314A5D">
      <w:pPr>
        <w:pStyle w:val="Titre2"/>
        <w:spacing w:before="0" w:line="240" w:lineRule="auto"/>
        <w:rPr>
          <w:rFonts w:eastAsiaTheme="minorHAnsi"/>
        </w:rPr>
      </w:pPr>
      <w:bookmarkStart w:id="23" w:name="_Toc490591516"/>
      <w:bookmarkStart w:id="24" w:name="_Ref4498326"/>
      <w:bookmarkStart w:id="25" w:name="_Toc210816521"/>
      <w:r w:rsidRPr="00FF0F28">
        <w:rPr>
          <w:rFonts w:eastAsiaTheme="minorHAnsi"/>
        </w:rPr>
        <w:t>Maîtrise d’ouvrage</w:t>
      </w:r>
      <w:bookmarkEnd w:id="23"/>
      <w:bookmarkEnd w:id="24"/>
      <w:bookmarkEnd w:id="25"/>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737DB479"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3C3FBDE3"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6" w:name="__RefHeading___Toc450724298"/>
      <w:bookmarkStart w:id="27" w:name="_Toc490591517"/>
      <w:bookmarkStart w:id="28" w:name="_Toc210816522"/>
      <w:r w:rsidRPr="00FF0F28">
        <w:rPr>
          <w:rFonts w:eastAsiaTheme="minorHAnsi"/>
        </w:rPr>
        <w:t>Maîtrise d’œuvre</w:t>
      </w:r>
      <w:bookmarkEnd w:id="26"/>
      <w:bookmarkEnd w:id="27"/>
      <w:bookmarkEnd w:id="28"/>
      <w:r w:rsidRPr="00FF0F28">
        <w:rPr>
          <w:rFonts w:eastAsiaTheme="minorHAnsi"/>
        </w:rPr>
        <w:t> </w:t>
      </w:r>
    </w:p>
    <w:p w14:paraId="4EAF676A" w14:textId="77777777" w:rsidR="007B7299" w:rsidRDefault="007B7299" w:rsidP="007B7299">
      <w:pPr>
        <w:tabs>
          <w:tab w:val="left" w:pos="709"/>
        </w:tabs>
        <w:spacing w:after="120" w:line="240" w:lineRule="auto"/>
        <w:jc w:val="both"/>
        <w:rPr>
          <w:rFonts w:ascii="Arial" w:hAnsi="Arial" w:cs="Arial"/>
          <w:b/>
          <w:color w:val="FF0000"/>
          <w:sz w:val="20"/>
          <w:szCs w:val="20"/>
        </w:rPr>
      </w:pP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66CCC5D7" w14:textId="7F670EE5" w:rsidR="001B1272"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Pr="00FF0F28">
        <w:rPr>
          <w:rFonts w:ascii="Arial" w:hAnsi="Arial" w:cs="Arial"/>
          <w:sz w:val="20"/>
          <w:szCs w:val="20"/>
        </w:rPr>
        <w:t xml:space="preserve">Patrimoine, </w:t>
      </w:r>
      <w:r>
        <w:rPr>
          <w:rFonts w:ascii="Arial" w:hAnsi="Arial" w:cs="Arial"/>
          <w:sz w:val="20"/>
          <w:szCs w:val="20"/>
        </w:rPr>
        <w:t>de l’</w:t>
      </w:r>
      <w:r w:rsidRPr="00FF0F28">
        <w:rPr>
          <w:rFonts w:ascii="Arial" w:hAnsi="Arial" w:cs="Arial"/>
          <w:sz w:val="20"/>
          <w:szCs w:val="20"/>
        </w:rPr>
        <w:t xml:space="preserve">Immobilier et </w:t>
      </w:r>
      <w:r>
        <w:rPr>
          <w:rFonts w:ascii="Arial" w:hAnsi="Arial" w:cs="Arial"/>
          <w:sz w:val="20"/>
          <w:szCs w:val="20"/>
        </w:rPr>
        <w:t xml:space="preserve">des </w:t>
      </w:r>
      <w:r w:rsidRPr="00FF0F28">
        <w:rPr>
          <w:rFonts w:ascii="Arial" w:hAnsi="Arial" w:cs="Arial"/>
          <w:sz w:val="20"/>
          <w:szCs w:val="20"/>
        </w:rPr>
        <w:t>Services Techniques (PISTE)</w:t>
      </w:r>
    </w:p>
    <w:p w14:paraId="2FB3679F" w14:textId="2543026B" w:rsidR="001B1272" w:rsidRDefault="001B1272" w:rsidP="001B1272">
      <w:pPr>
        <w:widowControl w:val="0"/>
        <w:spacing w:after="120" w:line="240" w:lineRule="auto"/>
        <w:contextualSpacing/>
        <w:jc w:val="both"/>
        <w:rPr>
          <w:rFonts w:ascii="Arial" w:hAnsi="Arial" w:cs="Arial"/>
          <w:sz w:val="20"/>
          <w:szCs w:val="20"/>
        </w:rPr>
      </w:pPr>
      <w:r w:rsidRPr="00AA5562">
        <w:rPr>
          <w:rFonts w:ascii="Arial" w:hAnsi="Arial" w:cs="Arial"/>
          <w:sz w:val="20"/>
          <w:szCs w:val="20"/>
        </w:rPr>
        <w:t xml:space="preserve">A l’attention de </w:t>
      </w:r>
      <w:r w:rsidR="00AA5562" w:rsidRPr="00AA5562">
        <w:rPr>
          <w:rFonts w:ascii="Arial" w:hAnsi="Arial" w:cs="Arial"/>
          <w:sz w:val="20"/>
          <w:szCs w:val="20"/>
        </w:rPr>
        <w:t>Mathieu CAULET</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650E1B7F" w14:textId="16C097D8" w:rsidR="00FF0F28" w:rsidRDefault="00FF0F28" w:rsidP="00314A5D">
      <w:pPr>
        <w:pStyle w:val="Titre2"/>
        <w:spacing w:before="0" w:line="240" w:lineRule="auto"/>
        <w:rPr>
          <w:rFonts w:eastAsiaTheme="minorHAnsi"/>
        </w:rPr>
      </w:pPr>
      <w:bookmarkStart w:id="29" w:name="_Toc490591518"/>
      <w:bookmarkStart w:id="30" w:name="_Toc210816523"/>
      <w:r w:rsidRPr="00FF0F28">
        <w:rPr>
          <w:rFonts w:eastAsiaTheme="minorHAnsi"/>
        </w:rPr>
        <w:t>CSPS</w:t>
      </w:r>
      <w:bookmarkEnd w:id="29"/>
      <w:bookmarkEnd w:id="30"/>
    </w:p>
    <w:p w14:paraId="758DEC31" w14:textId="037819FB" w:rsidR="00AA5562" w:rsidRPr="00AA5562" w:rsidRDefault="002B01E8" w:rsidP="00AA5562">
      <w:pPr>
        <w:widowControl w:val="0"/>
        <w:spacing w:after="120" w:line="240" w:lineRule="auto"/>
        <w:contextualSpacing/>
        <w:jc w:val="both"/>
        <w:rPr>
          <w:rFonts w:ascii="Arial" w:hAnsi="Arial" w:cs="Arial"/>
          <w:sz w:val="20"/>
          <w:szCs w:val="20"/>
        </w:rPr>
      </w:pPr>
      <w:r>
        <w:rPr>
          <w:rFonts w:ascii="Arial" w:hAnsi="Arial" w:cs="Arial"/>
          <w:sz w:val="20"/>
          <w:szCs w:val="20"/>
        </w:rPr>
        <w:t>Sans objet</w:t>
      </w:r>
    </w:p>
    <w:p w14:paraId="1906CECC" w14:textId="19260525" w:rsidR="00FF0F28" w:rsidRDefault="00FF0F28" w:rsidP="00314A5D">
      <w:pPr>
        <w:pStyle w:val="Titre2"/>
        <w:spacing w:before="0" w:line="240" w:lineRule="auto"/>
        <w:rPr>
          <w:rFonts w:eastAsiaTheme="minorHAnsi"/>
        </w:rPr>
      </w:pPr>
      <w:bookmarkStart w:id="31" w:name="_Toc210816524"/>
      <w:r w:rsidRPr="00FF0F28">
        <w:rPr>
          <w:rFonts w:eastAsiaTheme="minorHAnsi"/>
        </w:rPr>
        <w:t>B</w:t>
      </w:r>
      <w:r>
        <w:rPr>
          <w:rFonts w:eastAsiaTheme="minorHAnsi"/>
        </w:rPr>
        <w:t>ureau de contrôle</w:t>
      </w:r>
      <w:bookmarkEnd w:id="31"/>
    </w:p>
    <w:p w14:paraId="62A02E30" w14:textId="35F1D5BC" w:rsidR="00AA5562" w:rsidRPr="00AA5562" w:rsidRDefault="002E6B7D" w:rsidP="00AA5562">
      <w:pPr>
        <w:widowControl w:val="0"/>
        <w:spacing w:after="120" w:line="240" w:lineRule="auto"/>
        <w:contextualSpacing/>
        <w:jc w:val="both"/>
        <w:rPr>
          <w:rFonts w:ascii="Arial" w:hAnsi="Arial" w:cs="Arial"/>
          <w:sz w:val="20"/>
          <w:szCs w:val="20"/>
        </w:rPr>
      </w:pPr>
      <w:r>
        <w:rPr>
          <w:rFonts w:ascii="Arial" w:hAnsi="Arial" w:cs="Arial"/>
          <w:sz w:val="20"/>
          <w:szCs w:val="20"/>
        </w:rPr>
        <w:t>Sans objet</w:t>
      </w:r>
    </w:p>
    <w:p w14:paraId="468B6104" w14:textId="111ECCFC" w:rsidR="00FF0F28" w:rsidRPr="00FB2309" w:rsidRDefault="00FF0F28" w:rsidP="00314A5D">
      <w:pPr>
        <w:pStyle w:val="Titre1"/>
        <w:spacing w:line="240" w:lineRule="auto"/>
      </w:pPr>
      <w:bookmarkStart w:id="32" w:name="__RefHeading___Toc450724301"/>
      <w:bookmarkStart w:id="33" w:name="_Toc490591521"/>
      <w:bookmarkStart w:id="34" w:name="_Ref4505715"/>
      <w:bookmarkStart w:id="35" w:name="_Toc210816525"/>
      <w:r w:rsidRPr="00FB2309">
        <w:t>D</w:t>
      </w:r>
      <w:bookmarkEnd w:id="32"/>
      <w:bookmarkEnd w:id="33"/>
      <w:r w:rsidR="00FB2309">
        <w:t>ocuments contractuels</w:t>
      </w:r>
      <w:bookmarkEnd w:id="34"/>
      <w:bookmarkEnd w:id="35"/>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F032EE2" w14:textId="1C903D41" w:rsidR="008B11E1" w:rsidRPr="0051279A"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dans la version résultant des dernières modifications éventuelles, opérées par avenant</w:t>
      </w:r>
      <w:r w:rsidR="00FF0F28" w:rsidRPr="0051279A">
        <w:rPr>
          <w:rFonts w:ascii="Arial" w:hAnsi="Arial" w:cs="Arial"/>
          <w:sz w:val="20"/>
          <w:szCs w:val="20"/>
        </w:rPr>
        <w:t> ;</w:t>
      </w:r>
    </w:p>
    <w:p w14:paraId="0DA0C985" w14:textId="70A6F4B5" w:rsidR="0050160C" w:rsidRDefault="0050160C" w:rsidP="0050160C">
      <w:pPr>
        <w:pStyle w:val="Paragraphedeliste"/>
        <w:numPr>
          <w:ilvl w:val="0"/>
          <w:numId w:val="7"/>
        </w:numPr>
        <w:tabs>
          <w:tab w:val="clear" w:pos="1068"/>
        </w:tabs>
        <w:spacing w:after="0" w:line="240" w:lineRule="auto"/>
        <w:ind w:left="567"/>
        <w:jc w:val="both"/>
        <w:rPr>
          <w:rFonts w:ascii="Arial" w:hAnsi="Arial" w:cs="Arial"/>
          <w:sz w:val="20"/>
          <w:szCs w:val="20"/>
        </w:rPr>
      </w:pPr>
      <w:r w:rsidRPr="0050160C">
        <w:rPr>
          <w:rFonts w:ascii="Arial" w:hAnsi="Arial" w:cs="Arial"/>
          <w:sz w:val="20"/>
          <w:szCs w:val="20"/>
        </w:rPr>
        <w:t>L</w:t>
      </w:r>
      <w:r>
        <w:rPr>
          <w:rFonts w:ascii="Arial" w:hAnsi="Arial" w:cs="Arial"/>
          <w:sz w:val="20"/>
          <w:szCs w:val="20"/>
        </w:rPr>
        <w:t>’</w:t>
      </w:r>
      <w:r w:rsidRPr="00B213ED">
        <w:rPr>
          <w:rFonts w:ascii="Arial" w:hAnsi="Arial" w:cs="Arial"/>
          <w:sz w:val="20"/>
          <w:szCs w:val="20"/>
        </w:rPr>
        <w:t>Annexe financière (DPGF) </w:t>
      </w:r>
    </w:p>
    <w:p w14:paraId="57D80F07" w14:textId="3A3006C8" w:rsidR="0050160C" w:rsidRPr="0050160C" w:rsidRDefault="0050160C" w:rsidP="0050160C">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p w14:paraId="5CB4D8A4" w14:textId="74576559" w:rsidR="0058210B" w:rsidRPr="003B24DD" w:rsidRDefault="00FF4469" w:rsidP="0050160C">
      <w:pPr>
        <w:numPr>
          <w:ilvl w:val="0"/>
          <w:numId w:val="7"/>
        </w:numPr>
        <w:tabs>
          <w:tab w:val="left" w:pos="567"/>
        </w:tabs>
        <w:suppressAutoHyphens/>
        <w:spacing w:after="0" w:line="240" w:lineRule="auto"/>
        <w:ind w:left="567" w:hanging="425"/>
        <w:jc w:val="both"/>
        <w:rPr>
          <w:rFonts w:ascii="Arial" w:hAnsi="Arial" w:cs="Arial"/>
          <w:sz w:val="20"/>
          <w:szCs w:val="20"/>
        </w:rPr>
      </w:pPr>
      <w:r w:rsidRPr="003B24DD">
        <w:rPr>
          <w:rFonts w:ascii="Arial" w:hAnsi="Arial" w:cs="Arial"/>
          <w:sz w:val="20"/>
          <w:szCs w:val="20"/>
        </w:rPr>
        <w:t>L</w:t>
      </w:r>
      <w:r w:rsidR="0058210B" w:rsidRPr="003B24DD">
        <w:rPr>
          <w:rFonts w:ascii="Arial" w:hAnsi="Arial" w:cs="Arial"/>
          <w:sz w:val="20"/>
          <w:szCs w:val="20"/>
        </w:rPr>
        <w:t>e programme ou calendrier détaillé d’exécution des travaux ;</w:t>
      </w:r>
    </w:p>
    <w:p w14:paraId="26CE0E26" w14:textId="50ACEE8B" w:rsidR="002C5D92" w:rsidRPr="003B24DD" w:rsidRDefault="00FF4469" w:rsidP="002C5D92">
      <w:pPr>
        <w:numPr>
          <w:ilvl w:val="0"/>
          <w:numId w:val="7"/>
        </w:numPr>
        <w:tabs>
          <w:tab w:val="left" w:pos="567"/>
        </w:tabs>
        <w:suppressAutoHyphens/>
        <w:spacing w:after="0" w:line="240" w:lineRule="auto"/>
        <w:ind w:left="567" w:hanging="425"/>
        <w:jc w:val="both"/>
        <w:rPr>
          <w:rFonts w:ascii="Arial" w:hAnsi="Arial" w:cs="Arial"/>
          <w:sz w:val="20"/>
          <w:szCs w:val="20"/>
        </w:rPr>
      </w:pPr>
      <w:r w:rsidRPr="003B24DD">
        <w:rPr>
          <w:rFonts w:ascii="Arial" w:hAnsi="Arial" w:cs="Arial"/>
          <w:sz w:val="20"/>
          <w:szCs w:val="20"/>
        </w:rPr>
        <w:t>L</w:t>
      </w:r>
      <w:r w:rsidR="002728F0" w:rsidRPr="003B24DD">
        <w:rPr>
          <w:rFonts w:ascii="Arial" w:hAnsi="Arial" w:cs="Arial"/>
          <w:sz w:val="20"/>
          <w:szCs w:val="20"/>
        </w:rPr>
        <w:t>e diagnostic</w:t>
      </w:r>
      <w:r w:rsidR="0058210B" w:rsidRPr="003B24DD">
        <w:rPr>
          <w:rFonts w:ascii="Arial" w:hAnsi="Arial" w:cs="Arial"/>
          <w:sz w:val="20"/>
          <w:szCs w:val="20"/>
        </w:rPr>
        <w:t xml:space="preserve"> de </w:t>
      </w:r>
      <w:r w:rsidR="002C5D92" w:rsidRPr="003B24DD">
        <w:rPr>
          <w:rFonts w:ascii="Arial" w:hAnsi="Arial" w:cs="Arial"/>
          <w:sz w:val="20"/>
          <w:szCs w:val="20"/>
        </w:rPr>
        <w:t>repérage</w:t>
      </w:r>
      <w:r w:rsidR="002728F0" w:rsidRPr="003B24DD">
        <w:rPr>
          <w:rFonts w:ascii="Arial" w:hAnsi="Arial" w:cs="Arial"/>
          <w:sz w:val="20"/>
          <w:szCs w:val="20"/>
        </w:rPr>
        <w:t xml:space="preserve"> amiante</w:t>
      </w:r>
      <w:r w:rsidR="002C6D9F" w:rsidRPr="003B24DD">
        <w:rPr>
          <w:rFonts w:ascii="Arial" w:hAnsi="Arial" w:cs="Arial"/>
          <w:sz w:val="20"/>
          <w:szCs w:val="20"/>
        </w:rPr>
        <w:t xml:space="preserve"> avant travaux</w:t>
      </w:r>
      <w:r w:rsidR="002728F0" w:rsidRPr="003B24DD">
        <w:rPr>
          <w:rFonts w:ascii="Arial" w:hAnsi="Arial" w:cs="Arial"/>
          <w:sz w:val="20"/>
          <w:szCs w:val="20"/>
        </w:rPr>
        <w:t> ;</w:t>
      </w:r>
    </w:p>
    <w:p w14:paraId="040BA4BB" w14:textId="745329D2" w:rsidR="002C5D92" w:rsidRPr="003B24DD" w:rsidRDefault="002C5D92" w:rsidP="002C5D92">
      <w:pPr>
        <w:numPr>
          <w:ilvl w:val="0"/>
          <w:numId w:val="7"/>
        </w:numPr>
        <w:tabs>
          <w:tab w:val="left" w:pos="567"/>
        </w:tabs>
        <w:suppressAutoHyphens/>
        <w:spacing w:after="0" w:line="240" w:lineRule="auto"/>
        <w:ind w:left="567" w:hanging="425"/>
        <w:jc w:val="both"/>
        <w:rPr>
          <w:rFonts w:ascii="Arial" w:hAnsi="Arial" w:cs="Arial"/>
          <w:sz w:val="20"/>
          <w:szCs w:val="20"/>
        </w:rPr>
      </w:pPr>
      <w:r w:rsidRPr="003B24DD">
        <w:rPr>
          <w:rFonts w:ascii="Arial" w:hAnsi="Arial" w:cs="Arial"/>
          <w:sz w:val="20"/>
          <w:szCs w:val="20"/>
        </w:rPr>
        <w:t>Les mesures générales de prévention applicables aux Hôpitaux de Toulouse ;</w:t>
      </w:r>
    </w:p>
    <w:p w14:paraId="564B7437" w14:textId="77777777" w:rsidR="001F1176" w:rsidRPr="0051279A" w:rsidRDefault="001F1176" w:rsidP="001F1176">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mode opératoire de prévention du risque infectieux lors de travaux (ainsi que les versions ultérieures en cas de mise à jour);</w:t>
      </w:r>
    </w:p>
    <w:p w14:paraId="259E88DA" w14:textId="1169D03E"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 Cahier des Clauses Techniques Particulières (ci-après « le C.C.T.P. »)</w:t>
      </w:r>
    </w:p>
    <w:p w14:paraId="1B145624" w14:textId="2F42C463" w:rsidR="0058210B" w:rsidRPr="0051279A"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58210B" w:rsidRPr="0051279A">
        <w:rPr>
          <w:rFonts w:ascii="Arial" w:hAnsi="Arial" w:cs="Arial"/>
          <w:sz w:val="20"/>
          <w:szCs w:val="20"/>
        </w:rPr>
        <w:t>e</w:t>
      </w:r>
      <w:r w:rsidR="008F263B" w:rsidRPr="0051279A">
        <w:rPr>
          <w:rFonts w:ascii="Arial" w:hAnsi="Arial" w:cs="Arial"/>
          <w:sz w:val="20"/>
          <w:szCs w:val="20"/>
        </w:rPr>
        <w:t xml:space="preserve"> carnet de plans </w:t>
      </w:r>
      <w:r w:rsidR="008E143D" w:rsidRPr="0051279A">
        <w:rPr>
          <w:rFonts w:ascii="Arial" w:hAnsi="Arial" w:cs="Arial"/>
          <w:sz w:val="20"/>
          <w:szCs w:val="20"/>
        </w:rPr>
        <w:t>;</w:t>
      </w:r>
    </w:p>
    <w:p w14:paraId="0311434A" w14:textId="59EA3033" w:rsidR="008B11E1"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es actes spéciaux de sous-traitance et leurs avenants, postérieurs à la notification du marché ;</w:t>
      </w:r>
    </w:p>
    <w:p w14:paraId="6A930141" w14:textId="79959D18"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 xml:space="preserve">e </w:t>
      </w:r>
      <w:r w:rsidR="008B11E1" w:rsidRPr="0051279A">
        <w:rPr>
          <w:rFonts w:ascii="Arial" w:hAnsi="Arial" w:cs="Arial"/>
          <w:sz w:val="20"/>
          <w:szCs w:val="20"/>
        </w:rPr>
        <w:t>Cahier des Clauses Administratives Générales applicables aux marchés publics de travaux (ci-après « le CCAG »),</w:t>
      </w:r>
      <w:r w:rsidR="00FF0F28" w:rsidRPr="0051279A">
        <w:rPr>
          <w:rFonts w:ascii="Arial" w:hAnsi="Arial" w:cs="Arial"/>
          <w:sz w:val="20"/>
          <w:szCs w:val="20"/>
        </w:rPr>
        <w:t xml:space="preserve"> approuvé par l’arrêté du </w:t>
      </w:r>
      <w:r w:rsidR="0051279A">
        <w:rPr>
          <w:rFonts w:ascii="Arial" w:hAnsi="Arial" w:cs="Arial"/>
          <w:sz w:val="20"/>
          <w:szCs w:val="20"/>
        </w:rPr>
        <w:t>30 mars 2021</w:t>
      </w:r>
      <w:r w:rsidR="00FF0F28" w:rsidRPr="0051279A">
        <w:rPr>
          <w:rFonts w:ascii="Arial" w:hAnsi="Arial" w:cs="Arial"/>
          <w:sz w:val="20"/>
          <w:szCs w:val="20"/>
        </w:rPr>
        <w:t xml:space="preserve"> et entré en vigueur au 1</w:t>
      </w:r>
      <w:r w:rsidR="00FF0F28"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xml:space="preserve"> (JORF n°0</w:t>
      </w:r>
      <w:r w:rsidR="0051279A">
        <w:rPr>
          <w:rFonts w:ascii="Arial" w:hAnsi="Arial" w:cs="Arial"/>
          <w:sz w:val="20"/>
          <w:szCs w:val="20"/>
        </w:rPr>
        <w:t>078</w:t>
      </w:r>
      <w:r w:rsidR="008B11E1" w:rsidRPr="0051279A">
        <w:rPr>
          <w:rFonts w:ascii="Arial" w:hAnsi="Arial" w:cs="Arial"/>
          <w:sz w:val="20"/>
          <w:szCs w:val="20"/>
        </w:rPr>
        <w:t xml:space="preserve"> du 1</w:t>
      </w:r>
      <w:r w:rsidR="008B11E1"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texte n° 1</w:t>
      </w:r>
      <w:r w:rsidR="0082091F">
        <w:rPr>
          <w:rFonts w:ascii="Arial" w:hAnsi="Arial" w:cs="Arial"/>
          <w:sz w:val="20"/>
          <w:szCs w:val="20"/>
        </w:rPr>
        <w:t>9</w:t>
      </w:r>
      <w:r w:rsidR="008B11E1" w:rsidRPr="0051279A">
        <w:rPr>
          <w:rFonts w:ascii="Arial" w:hAnsi="Arial" w:cs="Arial"/>
          <w:sz w:val="20"/>
          <w:szCs w:val="20"/>
        </w:rPr>
        <w:t>) ;</w:t>
      </w:r>
    </w:p>
    <w:p w14:paraId="24A3FB59" w14:textId="71916519"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 Cahier des Clauses Techniques Générales (ci-après « le CCTG »), applicables aux marchés de bâtiments passés au nom des Collectivités Locales et de leurs Etablissements Publics ;</w:t>
      </w:r>
    </w:p>
    <w:p w14:paraId="6DE32DE4" w14:textId="53BB50BC"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es règlements de Sécurité et notamment contre les risques d’incendie et de panique applicable dans les ERP ;</w:t>
      </w:r>
    </w:p>
    <w:p w14:paraId="2552B1A7" w14:textId="77777777" w:rsidR="00FF4469" w:rsidRPr="0051279A" w:rsidRDefault="00FF4469" w:rsidP="00FF4469">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Cahier des Clauses Spéciales des Documents Techniques Unifiés (DTU), publié par le Centre Scientifique des Techniques du Bâtiment (CSTB) ; et d’une manière générale toutes les normes applicables et leurs guides associés ;</w:t>
      </w:r>
    </w:p>
    <w:p w14:paraId="07627358" w14:textId="697D11DF"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fascicules du CPC applicables aux marchés de travaux publics relevant des services du Ministère de l’environnement et du cadre de vie ou des services du Ministère des transports, ou des services du Ministère de l’agriculture ;</w:t>
      </w:r>
    </w:p>
    <w:p w14:paraId="740E1EDE" w14:textId="6A83E1D5" w:rsidR="008F263B" w:rsidRPr="0051279A" w:rsidRDefault="00FF4469"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F263B" w:rsidRPr="0051279A">
        <w:rPr>
          <w:rFonts w:ascii="Arial" w:hAnsi="Arial" w:cs="Arial"/>
          <w:sz w:val="20"/>
          <w:szCs w:val="20"/>
        </w:rPr>
        <w:t>es recommandations de l’unité d’hygiène « Prévention du risque infectieux lors de travaux » ; et principes architecturaux à respecter en rapport avec l’hygiène ;</w:t>
      </w:r>
    </w:p>
    <w:p w14:paraId="2092A284" w14:textId="21FC3C67"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recommandations du service de prévention de la CRAM ;</w:t>
      </w:r>
    </w:p>
    <w:p w14:paraId="3F647485" w14:textId="1F25BBCF"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 xml:space="preserve">offre technique du </w:t>
      </w:r>
      <w:r w:rsidR="004C3187" w:rsidRPr="0051279A">
        <w:rPr>
          <w:rFonts w:ascii="Arial" w:hAnsi="Arial" w:cs="Arial"/>
          <w:sz w:val="20"/>
          <w:szCs w:val="20"/>
        </w:rPr>
        <w:t>Titulaire</w:t>
      </w:r>
      <w:r w:rsidR="004F5A2A" w:rsidRPr="0051279A">
        <w:rPr>
          <w:rFonts w:ascii="Arial" w:hAnsi="Arial" w:cs="Arial"/>
          <w:sz w:val="20"/>
          <w:szCs w:val="20"/>
        </w:rPr>
        <w:t>.</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6" w:name="__RefHeading___Toc450724302"/>
      <w:bookmarkStart w:id="37" w:name="_Toc490591522"/>
      <w:bookmarkStart w:id="38" w:name="_Toc210816526"/>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6"/>
      <w:bookmarkEnd w:id="37"/>
      <w:bookmarkEnd w:id="38"/>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39" w:name="__RefHeading___Toc450724303"/>
      <w:bookmarkStart w:id="40" w:name="_Toc490591523"/>
      <w:bookmarkStart w:id="41" w:name="_Toc210816527"/>
      <w:r w:rsidRPr="00FF0F28">
        <w:rPr>
          <w:rFonts w:eastAsiaTheme="minorHAnsi"/>
        </w:rPr>
        <w:t>Répartition des paiements</w:t>
      </w:r>
      <w:bookmarkEnd w:id="39"/>
      <w:bookmarkEnd w:id="40"/>
      <w:bookmarkEnd w:id="41"/>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2" w:name="_Toc490591524"/>
      <w:bookmarkStart w:id="43" w:name="_Toc210816528"/>
      <w:r w:rsidRPr="00FF0F28">
        <w:rPr>
          <w:rFonts w:eastAsiaTheme="minorHAnsi"/>
        </w:rPr>
        <w:t>Contenu des prix, mode d’évaluation des ouvrages et de règlement des comptes</w:t>
      </w:r>
      <w:bookmarkEnd w:id="42"/>
      <w:bookmarkEnd w:id="43"/>
    </w:p>
    <w:p w14:paraId="47252392" w14:textId="6724B487" w:rsidR="004B0C0E" w:rsidRDefault="004B0C0E" w:rsidP="004B0C0E">
      <w:pPr>
        <w:pStyle w:val="Titre3"/>
        <w:rPr>
          <w:rFonts w:eastAsiaTheme="minorHAnsi"/>
        </w:rPr>
      </w:pPr>
      <w:bookmarkStart w:id="44" w:name="_Toc210816529"/>
      <w:bookmarkStart w:id="45" w:name="_Toc490591526"/>
      <w:r w:rsidRPr="004B0C0E">
        <w:rPr>
          <w:rFonts w:eastAsiaTheme="minorHAnsi"/>
        </w:rPr>
        <w:t>Contenu des prix</w:t>
      </w:r>
      <w:bookmarkEnd w:id="44"/>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135C8036"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6" w:name="_Toc210816530"/>
      <w:r w:rsidRPr="00FF0F28">
        <w:rPr>
          <w:rFonts w:eastAsiaTheme="minorHAnsi"/>
        </w:rPr>
        <w:t>Forme des prix</w:t>
      </w:r>
      <w:bookmarkEnd w:id="45"/>
      <w:bookmarkEnd w:id="46"/>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7" w:name="_Toc490591527"/>
      <w:bookmarkStart w:id="48" w:name="_Toc210816531"/>
      <w:r w:rsidRPr="00FF0F28">
        <w:rPr>
          <w:rFonts w:eastAsiaTheme="minorHAnsi"/>
        </w:rPr>
        <w:t>Mode d’évaluation des ouvrages</w:t>
      </w:r>
      <w:bookmarkEnd w:id="47"/>
      <w:bookmarkEnd w:id="48"/>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lastRenderedPageBreak/>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0BFC31A0" w:rsidR="009D1851" w:rsidRPr="009562F0"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49" w:name="_Toc490591528"/>
      <w:bookmarkStart w:id="50" w:name="_Toc210816532"/>
      <w:r w:rsidRPr="00FF0F28">
        <w:rPr>
          <w:rFonts w:eastAsiaTheme="minorHAnsi"/>
        </w:rPr>
        <w:t>Variation dans les prix</w:t>
      </w:r>
      <w:bookmarkEnd w:id="49"/>
      <w:bookmarkEnd w:id="50"/>
    </w:p>
    <w:p w14:paraId="7820B434" w14:textId="3A81CA78" w:rsidR="00CE2CCD" w:rsidRPr="00CE2CCD" w:rsidRDefault="00CE2CCD" w:rsidP="00B9648A">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02C49504" w14:textId="696958D6" w:rsidR="00CE2CCD" w:rsidRPr="00301E55" w:rsidRDefault="00CE2CCD" w:rsidP="00CE2CCD">
      <w:pPr>
        <w:tabs>
          <w:tab w:val="left" w:pos="567"/>
          <w:tab w:val="left" w:pos="5529"/>
        </w:tabs>
        <w:spacing w:before="120" w:after="120"/>
        <w:rPr>
          <w:rFonts w:ascii="Arial" w:hAnsi="Arial" w:cs="Arial"/>
          <w:b/>
          <w:sz w:val="20"/>
          <w:szCs w:val="20"/>
        </w:rPr>
      </w:pPr>
      <w:r w:rsidRPr="009562F0">
        <w:rPr>
          <w:rFonts w:ascii="Arial" w:hAnsi="Arial" w:cs="Arial"/>
          <w:b/>
          <w:sz w:val="20"/>
          <w:szCs w:val="20"/>
        </w:rPr>
        <w:t xml:space="preserve">P = Po </w:t>
      </w:r>
      <w:r w:rsidRPr="009562F0">
        <w:rPr>
          <w:rFonts w:ascii="Arial" w:hAnsi="Arial" w:cs="Arial"/>
          <w:b/>
          <w:sz w:val="20"/>
          <w:szCs w:val="20"/>
        </w:rPr>
        <w:sym w:font="Symbol" w:char="F05B"/>
      </w:r>
      <w:r w:rsidRPr="009562F0">
        <w:rPr>
          <w:rFonts w:ascii="Arial" w:hAnsi="Arial" w:cs="Arial"/>
          <w:b/>
          <w:sz w:val="20"/>
          <w:szCs w:val="20"/>
        </w:rPr>
        <w:t>0,20 + 0,80 (</w:t>
      </w:r>
      <w:r w:rsidR="00084607" w:rsidRPr="009562F0">
        <w:rPr>
          <w:rFonts w:ascii="Arial" w:hAnsi="Arial" w:cs="Arial"/>
          <w:b/>
          <w:sz w:val="20"/>
          <w:szCs w:val="20"/>
        </w:rPr>
        <w:t>I / I</w:t>
      </w:r>
      <w:r w:rsidRPr="009562F0">
        <w:rPr>
          <w:rFonts w:ascii="Arial" w:hAnsi="Arial" w:cs="Arial"/>
          <w:b/>
          <w:sz w:val="20"/>
          <w:szCs w:val="20"/>
        </w:rPr>
        <w:t>o)</w:t>
      </w:r>
      <w:r w:rsidR="009562F0">
        <w:rPr>
          <w:rFonts w:ascii="Arial" w:hAnsi="Arial" w:cs="Arial"/>
          <w:b/>
          <w:sz w:val="20"/>
          <w:szCs w:val="20"/>
        </w:rPr>
        <w:t>]</w:t>
      </w:r>
    </w:p>
    <w:p w14:paraId="65A2CC0F" w14:textId="74EF0755" w:rsidR="00084607"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282C2C5C" w14:textId="4A61EF83" w:rsidR="00CE2CCD" w:rsidRPr="00CE2CCD" w:rsidRDefault="00CE2CCD" w:rsidP="00CE2CCD">
      <w:pPr>
        <w:spacing w:before="120" w:after="120" w:line="240" w:lineRule="auto"/>
        <w:jc w:val="both"/>
        <w:rPr>
          <w:rFonts w:ascii="Arial" w:hAnsi="Arial" w:cs="Arial"/>
          <w:sz w:val="20"/>
          <w:szCs w:val="20"/>
        </w:rPr>
      </w:pPr>
      <w:r>
        <w:rPr>
          <w:rFonts w:ascii="Arial" w:hAnsi="Arial" w:cs="Arial"/>
          <w:sz w:val="20"/>
          <w:szCs w:val="20"/>
        </w:rPr>
        <w:t>Avec :</w:t>
      </w:r>
    </w:p>
    <w:p w14:paraId="59EF3AC1" w14:textId="17218C20" w:rsidR="00CE2CCD" w:rsidRPr="00CE2CCD" w:rsidRDefault="00084607" w:rsidP="00CE2CCD">
      <w:pPr>
        <w:spacing w:before="120" w:after="120" w:line="240" w:lineRule="auto"/>
        <w:jc w:val="both"/>
        <w:rPr>
          <w:rFonts w:ascii="Arial" w:hAnsi="Arial" w:cs="Arial"/>
          <w:sz w:val="20"/>
          <w:szCs w:val="20"/>
        </w:rPr>
      </w:pPr>
      <w:r>
        <w:rPr>
          <w:rFonts w:ascii="Arial" w:hAnsi="Arial" w:cs="Arial"/>
          <w:b/>
          <w:sz w:val="20"/>
          <w:szCs w:val="20"/>
        </w:rPr>
        <w:t>I</w:t>
      </w:r>
      <w:r w:rsidR="00CE2CCD" w:rsidRPr="00CE2CCD">
        <w:rPr>
          <w:rFonts w:ascii="Arial" w:hAnsi="Arial" w:cs="Arial"/>
          <w:sz w:val="20"/>
          <w:szCs w:val="20"/>
        </w:rPr>
        <w:t xml:space="preserve"> = Index </w:t>
      </w:r>
      <w:r w:rsidR="00B9648A">
        <w:rPr>
          <w:rFonts w:ascii="Arial" w:hAnsi="Arial" w:cs="Arial"/>
          <w:sz w:val="20"/>
          <w:szCs w:val="20"/>
        </w:rPr>
        <w:t>BT</w:t>
      </w:r>
      <w:r w:rsidR="00612B63">
        <w:rPr>
          <w:rFonts w:ascii="Arial" w:hAnsi="Arial" w:cs="Arial"/>
          <w:sz w:val="20"/>
          <w:szCs w:val="20"/>
        </w:rPr>
        <w:t>27</w:t>
      </w:r>
    </w:p>
    <w:p w14:paraId="37BC5D31" w14:textId="0642462E" w:rsidR="00084607" w:rsidRDefault="00084607" w:rsidP="00CE2CCD">
      <w:pPr>
        <w:spacing w:before="120" w:after="120" w:line="240" w:lineRule="auto"/>
        <w:jc w:val="both"/>
        <w:rPr>
          <w:rFonts w:ascii="Arial" w:hAnsi="Arial" w:cs="Arial"/>
          <w:b/>
          <w:color w:val="00B0F0"/>
          <w:sz w:val="20"/>
          <w:szCs w:val="20"/>
        </w:rPr>
      </w:pPr>
      <w:r>
        <w:rPr>
          <w:rFonts w:ascii="Arial" w:hAnsi="Arial" w:cs="Arial"/>
          <w:b/>
          <w:sz w:val="20"/>
          <w:szCs w:val="20"/>
        </w:rPr>
        <w:t>I</w:t>
      </w:r>
      <w:r w:rsidR="00CE2CCD" w:rsidRPr="00CE2CCD">
        <w:rPr>
          <w:rFonts w:ascii="Arial" w:hAnsi="Arial" w:cs="Arial"/>
          <w:b/>
          <w:sz w:val="20"/>
          <w:szCs w:val="20"/>
        </w:rPr>
        <w:t>o</w:t>
      </w:r>
      <w:r w:rsidR="00CE2CCD" w:rsidRPr="00CE2CCD">
        <w:rPr>
          <w:rFonts w:ascii="Arial" w:hAnsi="Arial" w:cs="Arial"/>
          <w:sz w:val="20"/>
          <w:szCs w:val="20"/>
        </w:rPr>
        <w:t xml:space="preserve"> = Index </w:t>
      </w:r>
      <w:r w:rsidR="00B9648A">
        <w:rPr>
          <w:rFonts w:ascii="Arial" w:hAnsi="Arial" w:cs="Arial"/>
          <w:sz w:val="20"/>
          <w:szCs w:val="20"/>
        </w:rPr>
        <w:t>BT</w:t>
      </w:r>
      <w:r w:rsidR="00612B63">
        <w:rPr>
          <w:rFonts w:ascii="Arial" w:hAnsi="Arial" w:cs="Arial"/>
          <w:sz w:val="20"/>
          <w:szCs w:val="20"/>
        </w:rPr>
        <w:t>27</w:t>
      </w:r>
      <w:r w:rsidR="00B9648A">
        <w:rPr>
          <w:rFonts w:ascii="Arial" w:hAnsi="Arial" w:cs="Arial"/>
          <w:sz w:val="20"/>
          <w:szCs w:val="20"/>
        </w:rPr>
        <w:t xml:space="preserve"> </w:t>
      </w:r>
      <w:r w:rsidR="00CE2CCD" w:rsidRPr="00CE2CCD">
        <w:rPr>
          <w:rFonts w:ascii="Arial" w:hAnsi="Arial" w:cs="Arial"/>
          <w:sz w:val="20"/>
          <w:szCs w:val="20"/>
        </w:rPr>
        <w:t>du mois Mo.</w:t>
      </w: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lastRenderedPageBreak/>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1" w:name="__RefHeading___Toc450724310"/>
      <w:bookmarkStart w:id="52" w:name="_Toc490591529"/>
      <w:bookmarkStart w:id="53" w:name="_Toc210816533"/>
      <w:r w:rsidRPr="00FF0F28">
        <w:rPr>
          <w:rFonts w:eastAsiaTheme="minorHAnsi"/>
        </w:rPr>
        <w:t>Modalités de règlement des comptes</w:t>
      </w:r>
      <w:bookmarkEnd w:id="51"/>
      <w:bookmarkEnd w:id="52"/>
      <w:bookmarkEnd w:id="53"/>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4" w:name="_Toc490591530"/>
      <w:bookmarkStart w:id="55" w:name="_Toc210816534"/>
      <w:r w:rsidRPr="00FF0F28">
        <w:rPr>
          <w:rFonts w:eastAsiaTheme="minorHAnsi"/>
        </w:rPr>
        <w:t>Avance</w:t>
      </w:r>
      <w:bookmarkEnd w:id="54"/>
      <w:bookmarkEnd w:id="55"/>
    </w:p>
    <w:p w14:paraId="742926F2" w14:textId="77777777" w:rsidR="00FF0F28" w:rsidRPr="00FF0F28" w:rsidRDefault="00FF0F28" w:rsidP="004B0C0E">
      <w:pPr>
        <w:pStyle w:val="Titre3"/>
        <w:rPr>
          <w:rFonts w:eastAsiaTheme="minorHAnsi"/>
        </w:rPr>
      </w:pPr>
      <w:bookmarkStart w:id="56" w:name="_Toc490591531"/>
      <w:bookmarkStart w:id="57" w:name="_Toc210816535"/>
      <w:r w:rsidRPr="00FF0F28">
        <w:rPr>
          <w:rFonts w:eastAsiaTheme="minorHAnsi"/>
        </w:rPr>
        <w:t>Dispositions générales</w:t>
      </w:r>
      <w:bookmarkEnd w:id="56"/>
      <w:bookmarkEnd w:id="57"/>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58" w:name="_Toc490591532"/>
      <w:bookmarkStart w:id="59" w:name="_Toc210816536"/>
      <w:r w:rsidRPr="00FF0F28">
        <w:rPr>
          <w:rFonts w:eastAsiaTheme="minorHAnsi"/>
        </w:rPr>
        <w:t>Montant de l’avance</w:t>
      </w:r>
      <w:bookmarkEnd w:id="58"/>
      <w:bookmarkEnd w:id="59"/>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0" w:name="_Ref453694783"/>
      <w:bookmarkStart w:id="61" w:name="_Toc490591533"/>
      <w:bookmarkStart w:id="62" w:name="_Toc210816537"/>
      <w:r w:rsidRPr="00FF0F28">
        <w:rPr>
          <w:rFonts w:eastAsiaTheme="minorHAnsi"/>
        </w:rPr>
        <w:t>Projets de décomptes mensuels, acomptes et décomptes finaux</w:t>
      </w:r>
      <w:bookmarkEnd w:id="60"/>
      <w:bookmarkEnd w:id="61"/>
      <w:bookmarkEnd w:id="62"/>
    </w:p>
    <w:p w14:paraId="43CADEBA" w14:textId="62D5963C" w:rsidR="00436E80" w:rsidRPr="00436E80" w:rsidRDefault="00FF0F28" w:rsidP="004B0C0E">
      <w:pPr>
        <w:pStyle w:val="Titre3"/>
        <w:rPr>
          <w:rFonts w:eastAsiaTheme="minorHAnsi"/>
        </w:rPr>
      </w:pPr>
      <w:bookmarkStart w:id="63" w:name="_Toc210816538"/>
      <w:r w:rsidRPr="00FF0F28">
        <w:rPr>
          <w:rFonts w:eastAsiaTheme="minorHAnsi"/>
        </w:rPr>
        <w:t>Les projets de décomptes mensuels et acomptes mensuels</w:t>
      </w:r>
      <w:bookmarkEnd w:id="63"/>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4" w:name="_Ref453694672"/>
      <w:bookmarkStart w:id="65" w:name="_Toc210816539"/>
      <w:r w:rsidRPr="00FF0F28">
        <w:rPr>
          <w:rFonts w:eastAsiaTheme="minorHAnsi"/>
        </w:rPr>
        <w:t>Les décomptes finaux</w:t>
      </w:r>
      <w:bookmarkEnd w:id="64"/>
      <w:bookmarkEnd w:id="65"/>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4D2F4A73" w:rsidR="00C16456" w:rsidRPr="00612B63"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6" w:name="_Toc469492065"/>
      <w:bookmarkStart w:id="67" w:name="_Toc469492605"/>
      <w:bookmarkStart w:id="68" w:name="_Toc210816540"/>
      <w:r>
        <w:t>Transmission</w:t>
      </w:r>
      <w:r w:rsidR="00436E80" w:rsidRPr="004B0C0E">
        <w:t xml:space="preserve"> des </w:t>
      </w:r>
      <w:bookmarkEnd w:id="66"/>
      <w:bookmarkEnd w:id="67"/>
      <w:r>
        <w:t>décomptes</w:t>
      </w:r>
      <w:bookmarkEnd w:id="68"/>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w:t>
      </w:r>
      <w:r w:rsidRPr="005C7144">
        <w:rPr>
          <w:rFonts w:ascii="Arial" w:hAnsi="Arial" w:cs="Arial"/>
          <w:sz w:val="20"/>
          <w:szCs w:val="20"/>
        </w:rPr>
        <w:lastRenderedPageBreak/>
        <w:t xml:space="preserve">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69" w:name="_Toc210816541"/>
      <w:r>
        <w:t>Délais de paiements</w:t>
      </w:r>
      <w:bookmarkEnd w:id="69"/>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0" w:name="_Toc490591535"/>
      <w:bookmarkStart w:id="71" w:name="_Toc210816542"/>
      <w:r w:rsidRPr="00FF0F28">
        <w:rPr>
          <w:rFonts w:eastAsiaTheme="minorHAnsi"/>
        </w:rPr>
        <w:t>Intérêts moratoires et indemnité forfaitaire pour frais de recouvrement</w:t>
      </w:r>
      <w:bookmarkEnd w:id="70"/>
      <w:bookmarkEnd w:id="71"/>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2" w:name="__RefHeading___Toc450724315"/>
      <w:bookmarkStart w:id="73" w:name="_Toc490591536"/>
      <w:bookmarkStart w:id="74" w:name="_Toc210816543"/>
      <w:r>
        <w:t>Clause de financement et de sû</w:t>
      </w:r>
      <w:r w:rsidRPr="00AA2663">
        <w:t>ret</w:t>
      </w:r>
      <w:bookmarkEnd w:id="72"/>
      <w:bookmarkEnd w:id="73"/>
      <w:r>
        <w:t>é</w:t>
      </w:r>
      <w:bookmarkEnd w:id="74"/>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5" w:name="_Toc210816544"/>
      <w:r>
        <w:t>Délais d’exécution et pénalités</w:t>
      </w:r>
      <w:bookmarkEnd w:id="75"/>
    </w:p>
    <w:p w14:paraId="726A439D" w14:textId="2AF1D383" w:rsidR="00FF0F28" w:rsidRPr="00FF0F28" w:rsidRDefault="00FF0F28" w:rsidP="00314A5D">
      <w:pPr>
        <w:pStyle w:val="Titre2"/>
        <w:spacing w:line="240" w:lineRule="auto"/>
        <w:rPr>
          <w:rFonts w:eastAsiaTheme="minorHAnsi"/>
        </w:rPr>
      </w:pPr>
      <w:bookmarkStart w:id="76" w:name="__RefHeading___Toc450724317"/>
      <w:bookmarkStart w:id="77" w:name="_Ref478458977"/>
      <w:bookmarkStart w:id="78" w:name="_Toc490591539"/>
      <w:bookmarkStart w:id="79" w:name="_Toc210816545"/>
      <w:r w:rsidRPr="00FF0F28">
        <w:rPr>
          <w:rFonts w:eastAsiaTheme="minorHAnsi"/>
        </w:rPr>
        <w:t>Délai(s) d’exécution des travaux</w:t>
      </w:r>
      <w:bookmarkEnd w:id="76"/>
      <w:bookmarkEnd w:id="77"/>
      <w:bookmarkEnd w:id="78"/>
      <w:bookmarkEnd w:id="79"/>
    </w:p>
    <w:p w14:paraId="71B0DDA3" w14:textId="4BC1BFAA" w:rsidR="00FF0F28" w:rsidRPr="00612B63" w:rsidRDefault="00FF0F28" w:rsidP="00314A5D">
      <w:pPr>
        <w:pStyle w:val="Paragraphedeliste"/>
        <w:spacing w:line="240" w:lineRule="auto"/>
        <w:ind w:left="0"/>
        <w:jc w:val="both"/>
        <w:rPr>
          <w:rFonts w:ascii="Arial" w:hAnsi="Arial" w:cs="Arial"/>
          <w:sz w:val="20"/>
          <w:szCs w:val="20"/>
        </w:rPr>
      </w:pPr>
      <w:r w:rsidRPr="00612B63">
        <w:rPr>
          <w:rFonts w:ascii="Arial" w:hAnsi="Arial" w:cs="Arial"/>
          <w:sz w:val="20"/>
          <w:szCs w:val="20"/>
        </w:rPr>
        <w:t>Par dérogation aux articles 1</w:t>
      </w:r>
      <w:r w:rsidR="009C405E" w:rsidRPr="00612B63">
        <w:rPr>
          <w:rFonts w:ascii="Arial" w:hAnsi="Arial" w:cs="Arial"/>
          <w:sz w:val="20"/>
          <w:szCs w:val="20"/>
        </w:rPr>
        <w:t>8</w:t>
      </w:r>
      <w:r w:rsidR="006A051F" w:rsidRPr="00612B63">
        <w:rPr>
          <w:rFonts w:ascii="Arial" w:hAnsi="Arial" w:cs="Arial"/>
          <w:sz w:val="20"/>
          <w:szCs w:val="20"/>
        </w:rPr>
        <w:t>.1</w:t>
      </w:r>
      <w:r w:rsidRPr="00612B63">
        <w:rPr>
          <w:rFonts w:ascii="Arial" w:hAnsi="Arial" w:cs="Arial"/>
          <w:sz w:val="20"/>
          <w:szCs w:val="20"/>
        </w:rPr>
        <w:t xml:space="preserve"> et 28.1 du CCAG/</w:t>
      </w:r>
      <w:r w:rsidR="00AA2663" w:rsidRPr="00612B63">
        <w:rPr>
          <w:rFonts w:ascii="Arial" w:hAnsi="Arial" w:cs="Arial"/>
          <w:sz w:val="20"/>
          <w:szCs w:val="20"/>
        </w:rPr>
        <w:t>Travaux</w:t>
      </w:r>
      <w:r w:rsidRPr="00612B63">
        <w:rPr>
          <w:rFonts w:ascii="Arial" w:hAnsi="Arial" w:cs="Arial"/>
          <w:sz w:val="20"/>
          <w:szCs w:val="20"/>
        </w:rPr>
        <w:t xml:space="preserve">, le </w:t>
      </w:r>
      <w:r w:rsidR="004C3187" w:rsidRPr="00612B63">
        <w:rPr>
          <w:rFonts w:ascii="Arial" w:hAnsi="Arial" w:cs="Arial"/>
          <w:sz w:val="20"/>
          <w:szCs w:val="20"/>
        </w:rPr>
        <w:t>Titulaire</w:t>
      </w:r>
      <w:r w:rsidRPr="00612B63">
        <w:rPr>
          <w:rFonts w:ascii="Arial" w:hAnsi="Arial" w:cs="Arial"/>
          <w:sz w:val="20"/>
          <w:szCs w:val="20"/>
        </w:rPr>
        <w:t xml:space="preserve"> s’engage à réaliser les </w:t>
      </w:r>
      <w:r w:rsidR="00AA2663" w:rsidRPr="00612B63">
        <w:rPr>
          <w:rFonts w:ascii="Arial" w:hAnsi="Arial" w:cs="Arial"/>
          <w:sz w:val="20"/>
          <w:szCs w:val="20"/>
        </w:rPr>
        <w:t>travaux objet du présent marché,</w:t>
      </w:r>
      <w:r w:rsidRPr="00612B63">
        <w:rPr>
          <w:rFonts w:ascii="Arial" w:hAnsi="Arial" w:cs="Arial"/>
          <w:sz w:val="20"/>
          <w:szCs w:val="20"/>
        </w:rPr>
        <w:t xml:space="preserve"> conformément au </w:t>
      </w:r>
      <w:r w:rsidR="00AA2663" w:rsidRPr="00612B63">
        <w:rPr>
          <w:rFonts w:ascii="Arial" w:hAnsi="Arial" w:cs="Arial"/>
          <w:sz w:val="20"/>
          <w:szCs w:val="20"/>
        </w:rPr>
        <w:t>calendrier</w:t>
      </w:r>
      <w:r w:rsidRPr="00612B63">
        <w:rPr>
          <w:rFonts w:ascii="Arial" w:hAnsi="Arial" w:cs="Arial"/>
          <w:sz w:val="20"/>
          <w:szCs w:val="20"/>
        </w:rPr>
        <w:t xml:space="preserve"> prévisionnel de l’opération</w:t>
      </w:r>
      <w:r w:rsidR="00AA2663" w:rsidRPr="00612B63">
        <w:rPr>
          <w:rFonts w:ascii="Arial" w:hAnsi="Arial" w:cs="Arial"/>
          <w:sz w:val="20"/>
          <w:szCs w:val="20"/>
        </w:rPr>
        <w:t>,</w:t>
      </w:r>
      <w:r w:rsidRPr="00612B63">
        <w:rPr>
          <w:rFonts w:ascii="Arial" w:hAnsi="Arial" w:cs="Arial"/>
          <w:sz w:val="20"/>
          <w:szCs w:val="20"/>
        </w:rPr>
        <w:t xml:space="preserve"> dans </w:t>
      </w:r>
      <w:r w:rsidR="00AA2663" w:rsidRPr="00612B63">
        <w:rPr>
          <w:rFonts w:ascii="Arial" w:hAnsi="Arial" w:cs="Arial"/>
          <w:sz w:val="20"/>
          <w:szCs w:val="20"/>
        </w:rPr>
        <w:t xml:space="preserve">un délai de global maximum de </w:t>
      </w:r>
      <w:r w:rsidR="00612B63" w:rsidRPr="00612B63">
        <w:rPr>
          <w:rFonts w:ascii="Arial" w:hAnsi="Arial" w:cs="Arial"/>
          <w:sz w:val="20"/>
          <w:szCs w:val="20"/>
        </w:rPr>
        <w:t>12</w:t>
      </w:r>
      <w:r w:rsidRPr="00612B63">
        <w:rPr>
          <w:rFonts w:ascii="Arial" w:hAnsi="Arial" w:cs="Arial"/>
          <w:sz w:val="20"/>
          <w:szCs w:val="20"/>
        </w:rPr>
        <w:t xml:space="preserve"> mois</w:t>
      </w:r>
      <w:r w:rsidR="00AA2663" w:rsidRPr="00612B63">
        <w:rPr>
          <w:rFonts w:ascii="Arial" w:hAnsi="Arial" w:cs="Arial"/>
          <w:sz w:val="20"/>
          <w:szCs w:val="20"/>
        </w:rPr>
        <w:t xml:space="preserve">, </w:t>
      </w:r>
      <w:r w:rsidR="006570F1" w:rsidRPr="00612B63">
        <w:rPr>
          <w:rFonts w:ascii="Arial" w:hAnsi="Arial" w:cs="Arial"/>
          <w:sz w:val="20"/>
          <w:szCs w:val="20"/>
        </w:rPr>
        <w:t>(</w:t>
      </w:r>
      <w:r w:rsidRPr="00612B63">
        <w:rPr>
          <w:rFonts w:ascii="Arial" w:hAnsi="Arial" w:cs="Arial"/>
          <w:sz w:val="20"/>
          <w:szCs w:val="20"/>
        </w:rPr>
        <w:t>période de préparation</w:t>
      </w:r>
      <w:r w:rsidR="006570F1" w:rsidRPr="00612B63">
        <w:rPr>
          <w:rFonts w:ascii="Arial" w:hAnsi="Arial" w:cs="Arial"/>
          <w:sz w:val="20"/>
          <w:szCs w:val="20"/>
        </w:rPr>
        <w:t xml:space="preserve"> comprise et hors garantie de parfait achèvement)</w:t>
      </w:r>
      <w:r w:rsidRPr="00612B63">
        <w:rPr>
          <w:rFonts w:ascii="Arial" w:hAnsi="Arial" w:cs="Arial"/>
          <w:sz w:val="20"/>
          <w:szCs w:val="20"/>
        </w:rPr>
        <w:t xml:space="preserve">, commençant à courir à compter de </w:t>
      </w:r>
      <w:r w:rsidR="006570F1" w:rsidRPr="00612B63">
        <w:rPr>
          <w:rFonts w:ascii="Arial" w:hAnsi="Arial" w:cs="Arial"/>
          <w:sz w:val="20"/>
          <w:szCs w:val="20"/>
        </w:rPr>
        <w:t>l’o</w:t>
      </w:r>
      <w:r w:rsidR="001E0C51" w:rsidRPr="00612B63">
        <w:rPr>
          <w:rFonts w:ascii="Arial" w:hAnsi="Arial" w:cs="Arial"/>
          <w:sz w:val="20"/>
          <w:szCs w:val="20"/>
        </w:rPr>
        <w:t>rdre de service de démarrage de la période de préparation des</w:t>
      </w:r>
      <w:r w:rsidR="006570F1" w:rsidRPr="00612B63">
        <w:rPr>
          <w:rFonts w:ascii="Arial" w:hAnsi="Arial" w:cs="Arial"/>
          <w:sz w:val="20"/>
          <w:szCs w:val="20"/>
        </w:rPr>
        <w:t xml:space="preserve"> travaux.</w:t>
      </w:r>
    </w:p>
    <w:p w14:paraId="754BC072" w14:textId="77777777" w:rsidR="00C67D48" w:rsidRPr="00612B63" w:rsidRDefault="00C67D48" w:rsidP="00C67D48">
      <w:pPr>
        <w:spacing w:after="0" w:line="240" w:lineRule="auto"/>
        <w:jc w:val="both"/>
        <w:rPr>
          <w:rFonts w:ascii="Arial" w:hAnsi="Arial" w:cs="Arial"/>
          <w:b/>
          <w:sz w:val="20"/>
          <w:szCs w:val="20"/>
        </w:rPr>
      </w:pPr>
      <w:r w:rsidRPr="00612B63">
        <w:rPr>
          <w:rFonts w:ascii="Arial" w:hAnsi="Arial" w:cs="Arial"/>
          <w:b/>
          <w:sz w:val="20"/>
          <w:szCs w:val="20"/>
        </w:rPr>
        <w:lastRenderedPageBreak/>
        <w:t>La notification du marché vaut ordre de service de démarrage de la période de préparation et ordre de service de démarrage des travaux.</w:t>
      </w:r>
    </w:p>
    <w:p w14:paraId="223ADE77" w14:textId="77777777" w:rsidR="00C67D48" w:rsidRPr="00612B63" w:rsidRDefault="00C67D48" w:rsidP="00314A5D">
      <w:pPr>
        <w:spacing w:before="120" w:after="120" w:line="240" w:lineRule="auto"/>
        <w:jc w:val="both"/>
        <w:rPr>
          <w:rFonts w:ascii="Arial" w:hAnsi="Arial" w:cs="Arial"/>
          <w:sz w:val="20"/>
          <w:szCs w:val="20"/>
        </w:rPr>
      </w:pPr>
    </w:p>
    <w:p w14:paraId="29339CF1" w14:textId="7AD5EED5" w:rsidR="00FF0F28" w:rsidRPr="00612B63" w:rsidRDefault="00FF0F28" w:rsidP="00314A5D">
      <w:pPr>
        <w:spacing w:before="120" w:after="120" w:line="240" w:lineRule="auto"/>
        <w:jc w:val="both"/>
        <w:rPr>
          <w:rFonts w:ascii="Arial" w:hAnsi="Arial" w:cs="Arial"/>
          <w:sz w:val="20"/>
          <w:szCs w:val="20"/>
        </w:rPr>
      </w:pPr>
      <w:r w:rsidRPr="00612B63">
        <w:rPr>
          <w:rFonts w:ascii="Arial" w:hAnsi="Arial" w:cs="Arial"/>
          <w:sz w:val="20"/>
          <w:szCs w:val="20"/>
        </w:rPr>
        <w:t>Les délais d’exécution</w:t>
      </w:r>
      <w:r w:rsidR="006570F1" w:rsidRPr="00612B63">
        <w:rPr>
          <w:rFonts w:ascii="Arial" w:hAnsi="Arial" w:cs="Arial"/>
          <w:sz w:val="20"/>
          <w:szCs w:val="20"/>
        </w:rPr>
        <w:t xml:space="preserve"> spécifiques</w:t>
      </w:r>
      <w:r w:rsidRPr="00612B63">
        <w:rPr>
          <w:rFonts w:ascii="Arial" w:hAnsi="Arial" w:cs="Arial"/>
          <w:sz w:val="20"/>
          <w:szCs w:val="20"/>
        </w:rPr>
        <w:t xml:space="preserve"> sont les suivants :</w:t>
      </w:r>
    </w:p>
    <w:p w14:paraId="3C18A497" w14:textId="3DA8A8D3" w:rsidR="00FF0F28" w:rsidRPr="00612B63" w:rsidRDefault="00FF0F28" w:rsidP="00B47F3C">
      <w:pPr>
        <w:numPr>
          <w:ilvl w:val="0"/>
          <w:numId w:val="13"/>
        </w:numPr>
        <w:spacing w:after="0" w:line="240" w:lineRule="auto"/>
        <w:ind w:left="714" w:hanging="357"/>
        <w:jc w:val="both"/>
        <w:rPr>
          <w:rFonts w:ascii="Arial" w:hAnsi="Arial" w:cs="Arial"/>
          <w:sz w:val="20"/>
          <w:szCs w:val="20"/>
        </w:rPr>
      </w:pPr>
      <w:r w:rsidRPr="00612B63">
        <w:rPr>
          <w:rFonts w:ascii="Arial" w:hAnsi="Arial" w:cs="Arial"/>
          <w:sz w:val="20"/>
          <w:szCs w:val="20"/>
        </w:rPr>
        <w:t>P</w:t>
      </w:r>
      <w:r w:rsidR="006570F1" w:rsidRPr="00612B63">
        <w:rPr>
          <w:rFonts w:ascii="Arial" w:hAnsi="Arial" w:cs="Arial"/>
          <w:sz w:val="20"/>
          <w:szCs w:val="20"/>
        </w:rPr>
        <w:t>ériode de p</w:t>
      </w:r>
      <w:r w:rsidRPr="00612B63">
        <w:rPr>
          <w:rFonts w:ascii="Arial" w:hAnsi="Arial" w:cs="Arial"/>
          <w:sz w:val="20"/>
          <w:szCs w:val="20"/>
        </w:rPr>
        <w:t xml:space="preserve">réparation : </w:t>
      </w:r>
      <w:r w:rsidR="00612B63" w:rsidRPr="00612B63">
        <w:rPr>
          <w:rFonts w:ascii="Arial" w:hAnsi="Arial" w:cs="Arial"/>
          <w:sz w:val="20"/>
          <w:szCs w:val="20"/>
        </w:rPr>
        <w:t xml:space="preserve">1 </w:t>
      </w:r>
      <w:r w:rsidR="002E6B7D">
        <w:rPr>
          <w:rFonts w:ascii="Arial" w:hAnsi="Arial" w:cs="Arial"/>
          <w:sz w:val="20"/>
          <w:szCs w:val="20"/>
        </w:rPr>
        <w:t>MOIS</w:t>
      </w:r>
    </w:p>
    <w:p w14:paraId="0FAA4395" w14:textId="5B31C06F" w:rsidR="00C67D48" w:rsidRDefault="006570F1" w:rsidP="00C67D48">
      <w:pPr>
        <w:numPr>
          <w:ilvl w:val="0"/>
          <w:numId w:val="13"/>
        </w:numPr>
        <w:spacing w:after="0" w:line="240" w:lineRule="auto"/>
        <w:ind w:left="714" w:hanging="357"/>
        <w:jc w:val="both"/>
        <w:rPr>
          <w:rFonts w:ascii="Arial" w:hAnsi="Arial" w:cs="Arial"/>
          <w:sz w:val="20"/>
          <w:szCs w:val="20"/>
        </w:rPr>
      </w:pPr>
      <w:r w:rsidRPr="00612B63">
        <w:rPr>
          <w:rFonts w:ascii="Arial" w:hAnsi="Arial" w:cs="Arial"/>
          <w:sz w:val="20"/>
          <w:szCs w:val="20"/>
        </w:rPr>
        <w:t xml:space="preserve">Période de travaux : </w:t>
      </w:r>
      <w:r w:rsidR="00612B63" w:rsidRPr="00612B63">
        <w:rPr>
          <w:rFonts w:ascii="Arial" w:hAnsi="Arial" w:cs="Arial"/>
          <w:sz w:val="20"/>
          <w:szCs w:val="20"/>
        </w:rPr>
        <w:t xml:space="preserve">11 </w:t>
      </w:r>
      <w:r w:rsidR="002E6B7D" w:rsidRPr="00612B63">
        <w:rPr>
          <w:rFonts w:ascii="Arial" w:hAnsi="Arial" w:cs="Arial"/>
          <w:sz w:val="20"/>
          <w:szCs w:val="20"/>
        </w:rPr>
        <w:t>MOIS</w:t>
      </w:r>
    </w:p>
    <w:p w14:paraId="5C2A477C" w14:textId="3E5E7A79" w:rsidR="002E6B7D" w:rsidRPr="00612B63" w:rsidRDefault="002E6B7D" w:rsidP="00C67D48">
      <w:pPr>
        <w:numPr>
          <w:ilvl w:val="0"/>
          <w:numId w:val="13"/>
        </w:numPr>
        <w:spacing w:after="0" w:line="240" w:lineRule="auto"/>
        <w:ind w:left="714" w:hanging="357"/>
        <w:jc w:val="both"/>
        <w:rPr>
          <w:rFonts w:ascii="Arial" w:hAnsi="Arial" w:cs="Arial"/>
          <w:sz w:val="20"/>
          <w:szCs w:val="20"/>
        </w:rPr>
      </w:pPr>
      <w:r w:rsidRPr="002E6B7D">
        <w:rPr>
          <w:rFonts w:ascii="Arial" w:hAnsi="Arial" w:cs="Arial"/>
          <w:sz w:val="20"/>
          <w:szCs w:val="20"/>
        </w:rPr>
        <w:t>Période de Garantie de Parfait Achèvement : 12 MOIS</w:t>
      </w:r>
    </w:p>
    <w:p w14:paraId="6A932DBB" w14:textId="77777777" w:rsidR="00C67D48" w:rsidRDefault="00C67D48" w:rsidP="00C67D48">
      <w:pPr>
        <w:spacing w:after="0" w:line="240" w:lineRule="auto"/>
        <w:jc w:val="both"/>
        <w:rPr>
          <w:rFonts w:ascii="Arial" w:hAnsi="Arial" w:cs="Arial"/>
          <w:sz w:val="20"/>
          <w:szCs w:val="20"/>
          <w:highlight w:val="lightGray"/>
        </w:rPr>
      </w:pPr>
    </w:p>
    <w:p w14:paraId="239BCBC0" w14:textId="78DD0577" w:rsidR="00FC1B67" w:rsidRPr="00BB1B4F" w:rsidRDefault="00FF0F28" w:rsidP="00FC1B67">
      <w:pPr>
        <w:pStyle w:val="Titre2"/>
        <w:spacing w:line="240" w:lineRule="auto"/>
        <w:rPr>
          <w:rFonts w:eastAsiaTheme="minorHAnsi"/>
        </w:rPr>
      </w:pPr>
      <w:bookmarkStart w:id="80" w:name="_Toc490591540"/>
      <w:bookmarkStart w:id="81" w:name="_Toc210816546"/>
      <w:r w:rsidRPr="00FF0F28">
        <w:rPr>
          <w:rFonts w:eastAsiaTheme="minorHAnsi"/>
        </w:rPr>
        <w:t>Prolongation des délais d'exécution</w:t>
      </w:r>
      <w:bookmarkEnd w:id="80"/>
      <w:r w:rsidR="00BB1B4F">
        <w:rPr>
          <w:rFonts w:eastAsiaTheme="minorHAnsi"/>
        </w:rPr>
        <w:t xml:space="preserve"> pour intempéries</w:t>
      </w:r>
      <w:bookmarkEnd w:id="81"/>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9190" w:type="dxa"/>
        <w:tblInd w:w="-10" w:type="dxa"/>
        <w:tblLayout w:type="fixed"/>
        <w:tblLook w:val="0000" w:firstRow="0" w:lastRow="0" w:firstColumn="0" w:lastColumn="0" w:noHBand="0" w:noVBand="0"/>
      </w:tblPr>
      <w:tblGrid>
        <w:gridCol w:w="2528"/>
        <w:gridCol w:w="6662"/>
      </w:tblGrid>
      <w:tr w:rsidR="00FF0F28" w:rsidRPr="00FF0F28" w14:paraId="766ABB60"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533C3F7C" w14:textId="77777777" w:rsidR="00FF0F28" w:rsidRPr="007B46FF" w:rsidRDefault="00FF0F28"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95C5662" w14:textId="6B05650E" w:rsidR="00FF0F28" w:rsidRPr="007B46FF" w:rsidRDefault="007B46FF"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Intensité limite et d</w:t>
            </w:r>
            <w:r w:rsidR="00FF0F28" w:rsidRPr="007B46FF">
              <w:rPr>
                <w:rFonts w:ascii="Arial" w:hAnsi="Arial" w:cs="Arial"/>
                <w:b/>
                <w:sz w:val="20"/>
                <w:szCs w:val="20"/>
              </w:rPr>
              <w:t xml:space="preserve">urée </w:t>
            </w:r>
          </w:p>
        </w:tc>
      </w:tr>
      <w:tr w:rsidR="00FF0F28" w:rsidRPr="00FF0F28" w14:paraId="2D3AD81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7A3408B"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EFF946" w14:textId="77B73610" w:rsidR="00FF0F28" w:rsidRPr="00FF0F28" w:rsidRDefault="00FF0F28" w:rsidP="00FC1B67">
            <w:pPr>
              <w:autoSpaceDE w:val="0"/>
              <w:spacing w:before="120" w:after="120" w:line="240" w:lineRule="auto"/>
              <w:rPr>
                <w:rFonts w:ascii="Arial" w:hAnsi="Arial" w:cs="Arial"/>
                <w:sz w:val="20"/>
                <w:szCs w:val="20"/>
              </w:rPr>
            </w:pPr>
            <w:r w:rsidRPr="00FF0F28">
              <w:rPr>
                <w:rFonts w:ascii="Arial" w:hAnsi="Arial" w:cs="Arial"/>
                <w:sz w:val="20"/>
                <w:szCs w:val="20"/>
              </w:rPr>
              <w:t xml:space="preserve">25 mm </w:t>
            </w:r>
            <w:r w:rsidR="00FC1B67">
              <w:rPr>
                <w:rFonts w:ascii="Arial" w:hAnsi="Arial" w:cs="Arial"/>
                <w:sz w:val="20"/>
                <w:szCs w:val="20"/>
              </w:rPr>
              <w:t>en 24H00</w:t>
            </w:r>
            <w:r w:rsidRPr="00FF0F28">
              <w:rPr>
                <w:rFonts w:ascii="Arial" w:hAnsi="Arial" w:cs="Arial"/>
                <w:sz w:val="20"/>
                <w:szCs w:val="20"/>
              </w:rPr>
              <w:t xml:space="preserve"> </w:t>
            </w:r>
          </w:p>
        </w:tc>
      </w:tr>
      <w:tr w:rsidR="00FF0F28" w:rsidRPr="00FF0F28" w14:paraId="49E1A0F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581704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BE3AC7"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&lt; - 5º C à 8h00 le matin </w:t>
            </w:r>
          </w:p>
        </w:tc>
      </w:tr>
      <w:tr w:rsidR="00FF0F28" w:rsidRPr="00FF0F28" w14:paraId="6F30A363"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FE9C254"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D10819"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&gt; 70 km/h 6 fois en 8 heures </w:t>
            </w:r>
          </w:p>
        </w:tc>
      </w:tr>
      <w:tr w:rsidR="00FF0F28" w:rsidRPr="00FF0F28" w14:paraId="14C5873F"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7F8F3F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527D2" w14:textId="649F8A23" w:rsidR="00FF0F28" w:rsidRPr="00FF0F28" w:rsidRDefault="00FC1B67" w:rsidP="00FC1B67">
            <w:pPr>
              <w:autoSpaceDE w:val="0"/>
              <w:spacing w:before="120" w:after="120" w:line="240" w:lineRule="auto"/>
              <w:rPr>
                <w:rFonts w:ascii="Arial" w:hAnsi="Arial" w:cs="Arial"/>
                <w:sz w:val="20"/>
                <w:szCs w:val="20"/>
              </w:rPr>
            </w:pPr>
            <w:r>
              <w:rPr>
                <w:rFonts w:ascii="Arial" w:hAnsi="Arial" w:cs="Arial"/>
                <w:sz w:val="20"/>
                <w:szCs w:val="20"/>
              </w:rPr>
              <w:t xml:space="preserve">2 </w:t>
            </w:r>
            <w:r w:rsidR="00FF0F28" w:rsidRPr="00FF0F28">
              <w:rPr>
                <w:rFonts w:ascii="Arial" w:hAnsi="Arial" w:cs="Arial"/>
                <w:sz w:val="20"/>
                <w:szCs w:val="20"/>
              </w:rPr>
              <w:t xml:space="preserve">cm et plus </w:t>
            </w:r>
            <w:r>
              <w:rPr>
                <w:rFonts w:ascii="Arial" w:hAnsi="Arial" w:cs="Arial"/>
                <w:sz w:val="20"/>
                <w:szCs w:val="20"/>
              </w:rPr>
              <w:t>en 24H</w:t>
            </w:r>
            <w:r w:rsidR="00FF0F28" w:rsidRPr="00FF0F28">
              <w:rPr>
                <w:rFonts w:ascii="Arial" w:hAnsi="Arial" w:cs="Arial"/>
                <w:sz w:val="20"/>
                <w:szCs w:val="20"/>
              </w:rPr>
              <w:t xml:space="preserve"> </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59932B6D" w:rsidR="009D1851" w:rsidRPr="00612B63" w:rsidRDefault="009D1851" w:rsidP="00612B63">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2" w:name="__RefHeading___Toc450724320"/>
      <w:bookmarkStart w:id="83" w:name="_Toc490591541"/>
      <w:bookmarkStart w:id="84" w:name="_Toc210816547"/>
      <w:r w:rsidRPr="00FF0F28">
        <w:rPr>
          <w:rFonts w:eastAsiaTheme="minorHAnsi"/>
        </w:rPr>
        <w:t>Pénalités</w:t>
      </w:r>
      <w:bookmarkEnd w:id="82"/>
      <w:bookmarkEnd w:id="83"/>
      <w:bookmarkEnd w:id="84"/>
    </w:p>
    <w:p w14:paraId="733BC09E" w14:textId="77777777" w:rsidR="00FF0F28" w:rsidRPr="00FF0F28" w:rsidRDefault="00FF0F28" w:rsidP="00314A5D">
      <w:pPr>
        <w:pStyle w:val="Titre3"/>
        <w:spacing w:line="240" w:lineRule="auto"/>
        <w:rPr>
          <w:rFonts w:eastAsiaTheme="minorHAnsi"/>
        </w:rPr>
      </w:pPr>
      <w:bookmarkStart w:id="85" w:name="_Toc490591542"/>
      <w:bookmarkStart w:id="86" w:name="_Toc210816548"/>
      <w:r w:rsidRPr="00FF0F28">
        <w:rPr>
          <w:rFonts w:eastAsiaTheme="minorHAnsi"/>
        </w:rPr>
        <w:t>Pénalités pour retard ou absence</w:t>
      </w:r>
      <w:bookmarkEnd w:id="85"/>
      <w:bookmarkEnd w:id="86"/>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0C1B83C"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.1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218BAC0E" w:rsidR="009030CF" w:rsidRPr="00FF0F28" w:rsidRDefault="009030CF" w:rsidP="00314A5D">
      <w:pPr>
        <w:tabs>
          <w:tab w:val="left" w:pos="1440"/>
        </w:tabs>
        <w:spacing w:line="240" w:lineRule="auto"/>
        <w:jc w:val="both"/>
        <w:rPr>
          <w:rFonts w:ascii="Arial" w:hAnsi="Arial" w:cs="Arial"/>
          <w:sz w:val="20"/>
          <w:szCs w:val="20"/>
        </w:rPr>
      </w:pPr>
      <w:bookmarkStart w:id="87"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612B63">
        <w:rPr>
          <w:rFonts w:ascii="Arial" w:hAnsi="Arial" w:cs="Arial"/>
          <w:sz w:val="20"/>
          <w:szCs w:val="20"/>
        </w:rPr>
        <w:t>1</w:t>
      </w:r>
      <w:r>
        <w:rPr>
          <w:rFonts w:ascii="Arial" w:hAnsi="Arial" w:cs="Arial"/>
          <w:sz w:val="20"/>
          <w:szCs w:val="20"/>
        </w:rPr>
        <w:t>00 euros par jour calendaire de retard.</w:t>
      </w:r>
    </w:p>
    <w:bookmarkEnd w:id="87"/>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5D27B2A5"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612B6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612B63">
        <w:rPr>
          <w:rFonts w:ascii="Arial" w:hAnsi="Arial" w:cs="Arial"/>
          <w:b/>
          <w:sz w:val="20"/>
          <w:szCs w:val="20"/>
        </w:rPr>
        <w:t>5</w:t>
      </w:r>
      <w:r w:rsidR="00FF0F28" w:rsidRPr="00314A5D">
        <w:rPr>
          <w:rFonts w:ascii="Arial" w:hAnsi="Arial" w:cs="Arial"/>
          <w:b/>
          <w:sz w:val="20"/>
          <w:szCs w:val="20"/>
        </w:rPr>
        <w:t>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88" w:name="_Toc490591543"/>
      <w:bookmarkStart w:id="89" w:name="_Toc210816549"/>
      <w:r w:rsidRPr="00FF0F28">
        <w:rPr>
          <w:rFonts w:eastAsiaTheme="minorHAnsi"/>
        </w:rPr>
        <w:lastRenderedPageBreak/>
        <w:t>Pénalités pour infractions aux prescriptions de chantier</w:t>
      </w:r>
      <w:bookmarkEnd w:id="88"/>
      <w:bookmarkEnd w:id="89"/>
    </w:p>
    <w:p w14:paraId="5B086F7A" w14:textId="5EA419D4"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647BE2">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194BE639"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Pr="006D2277">
        <w:rPr>
          <w:rFonts w:ascii="Arial" w:hAnsi="Arial" w:cs="Arial"/>
          <w:b/>
          <w:sz w:val="20"/>
          <w:szCs w:val="20"/>
        </w:rPr>
        <w:t>400 €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77777777"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Pr="006D2277">
        <w:rPr>
          <w:rFonts w:ascii="Arial" w:hAnsi="Arial" w:cs="Arial"/>
          <w:b/>
          <w:sz w:val="20"/>
          <w:szCs w:val="20"/>
        </w:rPr>
        <w:t>300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46B0AD1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Pr="006D2277">
        <w:rPr>
          <w:rFonts w:ascii="Arial" w:hAnsi="Arial" w:cs="Arial"/>
          <w:b/>
          <w:sz w:val="20"/>
          <w:szCs w:val="20"/>
        </w:rPr>
        <w:t>500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22CB7A7A"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134C2A09"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0" w:name="_Toc490591544"/>
      <w:bookmarkStart w:id="91" w:name="_Toc210816550"/>
      <w:r w:rsidRPr="00FF0F28">
        <w:rPr>
          <w:rFonts w:eastAsiaTheme="minorHAnsi"/>
        </w:rPr>
        <w:t>Pénalités particulières</w:t>
      </w:r>
      <w:bookmarkEnd w:id="90"/>
      <w:bookmarkEnd w:id="91"/>
    </w:p>
    <w:p w14:paraId="0EAD196A" w14:textId="44B1861E"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Pr="006D2277">
        <w:rPr>
          <w:rFonts w:ascii="Arial" w:hAnsi="Arial" w:cs="Arial"/>
          <w:b/>
          <w:sz w:val="20"/>
          <w:szCs w:val="20"/>
        </w:rPr>
        <w:t>150 €</w:t>
      </w:r>
      <w:r w:rsidRPr="00FF0F28">
        <w:rPr>
          <w:rFonts w:ascii="Arial" w:hAnsi="Arial" w:cs="Arial"/>
          <w:sz w:val="20"/>
          <w:szCs w:val="20"/>
        </w:rPr>
        <w:t xml:space="preserve"> par jour de retard. </w:t>
      </w:r>
    </w:p>
    <w:p w14:paraId="58EDEC49" w14:textId="37A6E99A"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pour lever les réserves :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2" w:name="_Toc490591545"/>
      <w:bookmarkStart w:id="93" w:name="_Toc210816551"/>
      <w:r w:rsidRPr="00FF0F28">
        <w:rPr>
          <w:rFonts w:eastAsiaTheme="minorHAnsi"/>
        </w:rPr>
        <w:t>Pénalités pour retard dans le repliement des installations de chantier et remise en état des lieux</w:t>
      </w:r>
      <w:bookmarkEnd w:id="92"/>
      <w:bookmarkEnd w:id="93"/>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4" w:name="_Toc490591546"/>
      <w:bookmarkStart w:id="95" w:name="_Toc210816552"/>
      <w:r w:rsidRPr="00FF0F28">
        <w:rPr>
          <w:rFonts w:eastAsiaTheme="minorHAnsi"/>
        </w:rPr>
        <w:t>Modalités d’application des pénalités</w:t>
      </w:r>
      <w:bookmarkEnd w:id="94"/>
      <w:bookmarkEnd w:id="95"/>
    </w:p>
    <w:p w14:paraId="5C698ACE" w14:textId="0E2BAA7D" w:rsidR="00FF0F28" w:rsidRDefault="00FF0F28" w:rsidP="00314A5D">
      <w:pPr>
        <w:spacing w:before="120" w:after="120" w:line="240" w:lineRule="auto"/>
        <w:jc w:val="both"/>
        <w:rPr>
          <w:rFonts w:ascii="Arial" w:hAnsi="Arial" w:cs="Arial"/>
          <w:sz w:val="20"/>
          <w:szCs w:val="20"/>
        </w:rPr>
      </w:pPr>
      <w:bookmarkStart w:id="96"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97" w:name="_Toc210816553"/>
      <w:bookmarkEnd w:id="96"/>
      <w:r>
        <w:t>Modalités générales d’exécution</w:t>
      </w:r>
      <w:bookmarkEnd w:id="97"/>
    </w:p>
    <w:p w14:paraId="189DFCCB" w14:textId="77777777" w:rsidR="00FF0F28" w:rsidRPr="00FF0F28" w:rsidRDefault="00FF0F28" w:rsidP="00314A5D">
      <w:pPr>
        <w:pStyle w:val="Titre2"/>
        <w:spacing w:line="240" w:lineRule="auto"/>
        <w:rPr>
          <w:rFonts w:eastAsiaTheme="minorHAnsi"/>
        </w:rPr>
      </w:pPr>
      <w:bookmarkStart w:id="98" w:name="_Toc490591548"/>
      <w:bookmarkStart w:id="99" w:name="_Toc210816554"/>
      <w:r w:rsidRPr="00FF0F28">
        <w:rPr>
          <w:rFonts w:eastAsiaTheme="minorHAnsi"/>
        </w:rPr>
        <w:t>Réglementation en vigueur</w:t>
      </w:r>
      <w:bookmarkEnd w:id="98"/>
      <w:bookmarkEnd w:id="99"/>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0" w:name="_Toc490591549"/>
      <w:bookmarkStart w:id="101" w:name="_Toc210816555"/>
      <w:r w:rsidRPr="00FF0F28">
        <w:rPr>
          <w:rFonts w:eastAsiaTheme="minorHAnsi"/>
        </w:rPr>
        <w:t>Etat et connaissance du site</w:t>
      </w:r>
      <w:bookmarkEnd w:id="100"/>
      <w:bookmarkEnd w:id="101"/>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lastRenderedPageBreak/>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2" w:name="_Ref453695674"/>
      <w:bookmarkStart w:id="103" w:name="_Toc490591550"/>
      <w:bookmarkStart w:id="104" w:name="_Toc210816556"/>
      <w:r w:rsidRPr="00FF0F28">
        <w:rPr>
          <w:rFonts w:eastAsiaTheme="minorHAnsi"/>
        </w:rPr>
        <w:t>Ordres de service</w:t>
      </w:r>
      <w:bookmarkEnd w:id="102"/>
      <w:bookmarkEnd w:id="103"/>
      <w:bookmarkEnd w:id="104"/>
    </w:p>
    <w:p w14:paraId="4AB56762" w14:textId="56FD49EB"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4E09A9D7" w:rsidR="00314470" w:rsidRDefault="00314470" w:rsidP="00314A5D">
      <w:pPr>
        <w:spacing w:before="120" w:after="120" w:line="240" w:lineRule="auto"/>
        <w:jc w:val="both"/>
        <w:rPr>
          <w:rFonts w:ascii="Arial" w:hAnsi="Arial" w:cs="Arial"/>
          <w:sz w:val="20"/>
          <w:szCs w:val="20"/>
        </w:rPr>
      </w:pPr>
      <w:bookmarkStart w:id="105"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bookmarkEnd w:id="105"/>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06" w:name="_Toc490591551"/>
      <w:bookmarkStart w:id="107" w:name="_Toc210816557"/>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6"/>
      <w:bookmarkEnd w:id="107"/>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08" w:name="__RefHeading___Toc450724331"/>
      <w:bookmarkStart w:id="109" w:name="_Toc490591552"/>
      <w:bookmarkStart w:id="110" w:name="_Toc210816558"/>
      <w:r w:rsidRPr="00FF0F28">
        <w:rPr>
          <w:rFonts w:eastAsiaTheme="minorHAnsi"/>
        </w:rPr>
        <w:t>Sous-traitan</w:t>
      </w:r>
      <w:bookmarkEnd w:id="108"/>
      <w:bookmarkEnd w:id="109"/>
      <w:r w:rsidR="00FF0B5F">
        <w:rPr>
          <w:rFonts w:eastAsiaTheme="minorHAnsi"/>
        </w:rPr>
        <w:t>ce</w:t>
      </w:r>
      <w:bookmarkEnd w:id="110"/>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1" w:name="_Ref453695680"/>
      <w:bookmarkStart w:id="112" w:name="_Toc490591553"/>
      <w:bookmarkStart w:id="113" w:name="_Toc210816559"/>
      <w:r w:rsidRPr="00FF0F28">
        <w:rPr>
          <w:rFonts w:eastAsiaTheme="minorHAnsi"/>
        </w:rPr>
        <w:t>Protection de la main d’œuvre et des conditions de travail</w:t>
      </w:r>
      <w:bookmarkEnd w:id="111"/>
      <w:bookmarkEnd w:id="112"/>
      <w:bookmarkEnd w:id="113"/>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4" w:name="_Ref453695685"/>
      <w:bookmarkStart w:id="115" w:name="_Toc490591554"/>
      <w:bookmarkStart w:id="116" w:name="_Toc210816560"/>
      <w:r w:rsidRPr="00FF0F28">
        <w:rPr>
          <w:rFonts w:eastAsiaTheme="minorHAnsi"/>
        </w:rPr>
        <w:t>Protection de l’environnement</w:t>
      </w:r>
      <w:bookmarkEnd w:id="114"/>
      <w:bookmarkEnd w:id="115"/>
      <w:bookmarkEnd w:id="116"/>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7" w:name="_Toc490591555"/>
      <w:bookmarkStart w:id="118" w:name="_Toc210816561"/>
      <w:r w:rsidRPr="00FF0F28">
        <w:rPr>
          <w:rFonts w:eastAsiaTheme="minorHAnsi"/>
        </w:rPr>
        <w:t xml:space="preserve">Dispositions relatives à la lutte contre le travail </w:t>
      </w:r>
      <w:bookmarkEnd w:id="117"/>
      <w:r w:rsidR="00FF0B5F">
        <w:rPr>
          <w:rFonts w:eastAsiaTheme="minorHAnsi"/>
        </w:rPr>
        <w:t>illégal</w:t>
      </w:r>
      <w:bookmarkEnd w:id="118"/>
    </w:p>
    <w:p w14:paraId="66FD4FFE" w14:textId="77777777" w:rsidR="00FF0F28" w:rsidRPr="00FF0F28" w:rsidRDefault="00FF0F28" w:rsidP="00314A5D">
      <w:pPr>
        <w:pStyle w:val="Titre3"/>
        <w:spacing w:line="240" w:lineRule="auto"/>
        <w:rPr>
          <w:rFonts w:eastAsiaTheme="minorHAnsi"/>
        </w:rPr>
      </w:pPr>
      <w:bookmarkStart w:id="119" w:name="_Toc210816562"/>
      <w:r w:rsidRPr="00FF0F28">
        <w:rPr>
          <w:rFonts w:eastAsiaTheme="minorHAnsi"/>
        </w:rPr>
        <w:t>Obligation d’identification des travailleurs</w:t>
      </w:r>
      <w:bookmarkEnd w:id="119"/>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0" w:name="_Toc210816563"/>
      <w:r w:rsidRPr="00FF0F28">
        <w:rPr>
          <w:rFonts w:eastAsiaTheme="minorHAnsi"/>
        </w:rPr>
        <w:t>Lutte contre le travail dissimulé</w:t>
      </w:r>
      <w:bookmarkEnd w:id="120"/>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1" w:name="_Toc210816564"/>
      <w:r w:rsidRPr="00FF0F28">
        <w:rPr>
          <w:rFonts w:eastAsiaTheme="minorHAnsi"/>
        </w:rPr>
        <w:t>Emploi de travailleurs étrangers ou détachés</w:t>
      </w:r>
      <w:bookmarkEnd w:id="121"/>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2" w:name="__RefHeading___Toc450724335"/>
      <w:bookmarkStart w:id="123" w:name="_Toc490591556"/>
      <w:bookmarkStart w:id="124" w:name="_Toc210816565"/>
      <w:r>
        <w:rPr>
          <w:rFonts w:eastAsiaTheme="minorHAnsi"/>
        </w:rPr>
        <w:t>Provenance, qualité, contrôle et prise en charge des matériaux et produits</w:t>
      </w:r>
      <w:bookmarkEnd w:id="122"/>
      <w:bookmarkEnd w:id="123"/>
      <w:bookmarkEnd w:id="124"/>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5" w:name="__RefHeading___Toc450724336"/>
      <w:bookmarkStart w:id="126" w:name="_Toc490591557"/>
      <w:bookmarkStart w:id="127" w:name="_Toc210816566"/>
      <w:r>
        <w:rPr>
          <w:rFonts w:eastAsiaTheme="minorHAnsi"/>
        </w:rPr>
        <w:t>Préparation, coordination et exécution des travaux</w:t>
      </w:r>
      <w:bookmarkEnd w:id="125"/>
      <w:bookmarkEnd w:id="126"/>
      <w:bookmarkEnd w:id="127"/>
    </w:p>
    <w:p w14:paraId="7788C7DA" w14:textId="1745734F" w:rsidR="00FF0F28" w:rsidRPr="00FF0F28" w:rsidRDefault="00FF0F28" w:rsidP="00314A5D">
      <w:pPr>
        <w:pStyle w:val="Titre2"/>
        <w:spacing w:line="240" w:lineRule="auto"/>
        <w:rPr>
          <w:rFonts w:eastAsiaTheme="minorHAnsi"/>
        </w:rPr>
      </w:pPr>
      <w:bookmarkStart w:id="128" w:name="__RefHeading___Toc450724337"/>
      <w:bookmarkStart w:id="129" w:name="_Toc490591558"/>
      <w:bookmarkStart w:id="130" w:name="_Toc210816567"/>
      <w:r w:rsidRPr="00FF0F28">
        <w:rPr>
          <w:rFonts w:eastAsiaTheme="minorHAnsi"/>
        </w:rPr>
        <w:t>Période de préparation</w:t>
      </w:r>
      <w:bookmarkEnd w:id="128"/>
      <w:bookmarkEnd w:id="129"/>
      <w:bookmarkEnd w:id="130"/>
    </w:p>
    <w:p w14:paraId="0ED7D631" w14:textId="69F7134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1"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1"/>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2" w:name="_Toc490591559"/>
      <w:bookmarkStart w:id="133" w:name="_Toc210816568"/>
      <w:r w:rsidRPr="00FF0F28">
        <w:rPr>
          <w:rFonts w:eastAsiaTheme="minorHAnsi"/>
        </w:rPr>
        <w:t>Plans d’exécution, notes de calculs, études de détail, de synthèse et autres</w:t>
      </w:r>
      <w:bookmarkEnd w:id="132"/>
      <w:bookmarkEnd w:id="133"/>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4" w:name="__RefHeading___Toc450724340"/>
      <w:bookmarkStart w:id="135"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6" w:name="_Toc210816569"/>
      <w:r w:rsidRPr="00FF0F28">
        <w:rPr>
          <w:rFonts w:eastAsiaTheme="minorHAnsi"/>
        </w:rPr>
        <w:t>Organisation - Hygiène et sécurité des chantiers</w:t>
      </w:r>
      <w:bookmarkEnd w:id="134"/>
      <w:bookmarkEnd w:id="135"/>
      <w:bookmarkEnd w:id="136"/>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52F16A" w14:textId="2B0001B2" w:rsidR="0055079D" w:rsidRDefault="0055079D" w:rsidP="00314A5D">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3A4DDBF0" w14:textId="062CAA82" w:rsidR="00A80B1B" w:rsidRDefault="00A80B1B" w:rsidP="00A80B1B">
      <w:pPr>
        <w:pStyle w:val="Corpsdetexte2"/>
        <w:tabs>
          <w:tab w:val="clear" w:pos="5529"/>
        </w:tabs>
        <w:spacing w:before="120" w:after="120" w:line="240" w:lineRule="exact"/>
        <w:rPr>
          <w:rFonts w:eastAsiaTheme="minorHAnsi" w:cs="Arial"/>
          <w:sz w:val="20"/>
          <w:szCs w:val="20"/>
          <w:lang w:eastAsia="en-US"/>
        </w:rPr>
      </w:pPr>
    </w:p>
    <w:p w14:paraId="7B580BE9" w14:textId="47565E0D" w:rsidR="003243C5" w:rsidRDefault="00270305" w:rsidP="003243C5">
      <w:pPr>
        <w:pStyle w:val="Titre2"/>
        <w:spacing w:line="240" w:lineRule="auto"/>
        <w:rPr>
          <w:rFonts w:eastAsiaTheme="minorHAnsi"/>
        </w:rPr>
      </w:pPr>
      <w:bookmarkStart w:id="137" w:name="_Toc210816570"/>
      <w:r>
        <w:rPr>
          <w:rFonts w:eastAsiaTheme="minorHAnsi"/>
        </w:rPr>
        <w:t>Risques particuliers</w:t>
      </w:r>
      <w:bookmarkEnd w:id="137"/>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63C58567"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38" w:name="_Toc490591561"/>
      <w:bookmarkStart w:id="139" w:name="_Toc210816571"/>
      <w:r w:rsidRPr="00FF0F28">
        <w:rPr>
          <w:rFonts w:eastAsiaTheme="minorHAnsi"/>
        </w:rPr>
        <w:t>Interventions en site occupé et en exploitation</w:t>
      </w:r>
      <w:bookmarkEnd w:id="138"/>
      <w:bookmarkEnd w:id="139"/>
    </w:p>
    <w:p w14:paraId="3FEB672E" w14:textId="77777777" w:rsidR="00FF0F28" w:rsidRPr="00FF0F28" w:rsidRDefault="00FF0F28" w:rsidP="00314A5D">
      <w:pPr>
        <w:pStyle w:val="Titre3"/>
        <w:spacing w:line="240" w:lineRule="auto"/>
        <w:rPr>
          <w:rFonts w:eastAsiaTheme="minorHAnsi"/>
        </w:rPr>
      </w:pPr>
      <w:bookmarkStart w:id="140" w:name="_Toc490591562"/>
      <w:bookmarkStart w:id="141" w:name="_Toc210816572"/>
      <w:r w:rsidRPr="00FF0F28">
        <w:rPr>
          <w:rFonts w:eastAsiaTheme="minorHAnsi"/>
        </w:rPr>
        <w:t>Demandes de coupures de réseaux</w:t>
      </w:r>
      <w:bookmarkEnd w:id="140"/>
      <w:bookmarkEnd w:id="141"/>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2" w:name="_Toc490591563"/>
      <w:bookmarkStart w:id="143" w:name="_Toc210816573"/>
      <w:r w:rsidRPr="00FF0F28">
        <w:rPr>
          <w:rFonts w:eastAsiaTheme="minorHAnsi"/>
        </w:rPr>
        <w:lastRenderedPageBreak/>
        <w:t>Basculement des installations avec coupure sur le réseau électrique</w:t>
      </w:r>
      <w:bookmarkEnd w:id="142"/>
      <w:bookmarkEnd w:id="143"/>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4" w:name="_Toc490591564"/>
      <w:bookmarkStart w:id="145" w:name="_Toc210816574"/>
      <w:r w:rsidRPr="00FF0F28">
        <w:rPr>
          <w:rFonts w:eastAsiaTheme="minorHAnsi"/>
        </w:rPr>
        <w:t>Réalisation d’essais impactant le fonctionnement hospitalier</w:t>
      </w:r>
      <w:bookmarkEnd w:id="144"/>
      <w:bookmarkEnd w:id="145"/>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6" w:name="_Toc210816575"/>
      <w:bookmarkStart w:id="147" w:name="__RefHeading___Toc450724345"/>
      <w:r>
        <w:rPr>
          <w:rFonts w:eastAsiaTheme="minorHAnsi"/>
        </w:rPr>
        <w:t>Autres obligations du Titulaire</w:t>
      </w:r>
      <w:bookmarkEnd w:id="146"/>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48" w:name="_Toc210816576"/>
      <w:r w:rsidR="00917966">
        <w:rPr>
          <w:rFonts w:eastAsiaTheme="minorHAnsi"/>
        </w:rPr>
        <w:t>Changements affectant le Titulaire</w:t>
      </w:r>
      <w:bookmarkEnd w:id="148"/>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49" w:name="_Toc469492295"/>
      <w:r w:rsidRPr="00FF0F28">
        <w:rPr>
          <w:rFonts w:eastAsiaTheme="minorHAnsi"/>
        </w:rPr>
        <w:t xml:space="preserve"> </w:t>
      </w:r>
      <w:bookmarkStart w:id="150" w:name="_Toc490591567"/>
      <w:bookmarkStart w:id="151" w:name="_Toc210816577"/>
      <w:r w:rsidRPr="00FF0F28">
        <w:rPr>
          <w:rFonts w:eastAsiaTheme="minorHAnsi"/>
        </w:rPr>
        <w:t>Discrétion et confidentialité</w:t>
      </w:r>
      <w:bookmarkEnd w:id="150"/>
      <w:bookmarkEnd w:id="151"/>
    </w:p>
    <w:bookmarkEnd w:id="149"/>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2" w:name="_Toc469492296"/>
      <w:r w:rsidRPr="00FF0F28">
        <w:rPr>
          <w:rFonts w:eastAsiaTheme="minorHAnsi"/>
        </w:rPr>
        <w:t xml:space="preserve"> </w:t>
      </w:r>
      <w:bookmarkStart w:id="153" w:name="_Toc490591568"/>
      <w:bookmarkStart w:id="154" w:name="_Toc210816578"/>
      <w:r w:rsidRPr="00FF0F28">
        <w:rPr>
          <w:rFonts w:eastAsiaTheme="minorHAnsi"/>
        </w:rPr>
        <w:t>Obligation de sécurité</w:t>
      </w:r>
      <w:bookmarkEnd w:id="153"/>
      <w:bookmarkEnd w:id="154"/>
    </w:p>
    <w:bookmarkEnd w:id="152"/>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w:t>
      </w:r>
      <w:r w:rsidRPr="00FF0F28">
        <w:rPr>
          <w:rFonts w:eastAsiaTheme="minorHAnsi" w:cs="Arial"/>
          <w:sz w:val="20"/>
          <w:szCs w:val="20"/>
          <w:lang w:eastAsia="en-US"/>
        </w:rPr>
        <w:lastRenderedPageBreak/>
        <w:t xml:space="preserve">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5" w:name="_Toc469492297"/>
      <w:r w:rsidRPr="00FF0F28">
        <w:rPr>
          <w:rFonts w:eastAsiaTheme="minorHAnsi"/>
        </w:rPr>
        <w:t xml:space="preserve"> </w:t>
      </w:r>
      <w:bookmarkStart w:id="156" w:name="_Toc490591569"/>
      <w:bookmarkStart w:id="157" w:name="_Toc210816579"/>
      <w:r w:rsidRPr="00FF0F28">
        <w:rPr>
          <w:rFonts w:eastAsiaTheme="minorHAnsi"/>
        </w:rPr>
        <w:t>Obligation de conseil</w:t>
      </w:r>
      <w:bookmarkEnd w:id="156"/>
      <w:bookmarkEnd w:id="157"/>
    </w:p>
    <w:bookmarkEnd w:id="155"/>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58" w:name="_Toc210816580"/>
      <w:bookmarkEnd w:id="147"/>
      <w:r>
        <w:rPr>
          <w:rFonts w:eastAsiaTheme="minorHAnsi"/>
        </w:rPr>
        <w:t>Contrôle et réception des travaux</w:t>
      </w:r>
      <w:bookmarkEnd w:id="158"/>
    </w:p>
    <w:p w14:paraId="3B799234" w14:textId="77777777" w:rsidR="00FF0F28" w:rsidRPr="00FF0F28" w:rsidRDefault="00FF0F28" w:rsidP="00314A5D">
      <w:pPr>
        <w:pStyle w:val="Titre2"/>
        <w:spacing w:line="240" w:lineRule="auto"/>
        <w:rPr>
          <w:rFonts w:eastAsiaTheme="minorHAnsi"/>
        </w:rPr>
      </w:pPr>
      <w:bookmarkStart w:id="159" w:name="__RefHeading___Toc450724346"/>
      <w:bookmarkStart w:id="160" w:name="_Toc490591571"/>
      <w:bookmarkStart w:id="161" w:name="_Toc210816581"/>
      <w:r w:rsidRPr="00FF0F28">
        <w:rPr>
          <w:rFonts w:eastAsiaTheme="minorHAnsi"/>
        </w:rPr>
        <w:t>Essais et contrôles des ouvrages en cours de travaux</w:t>
      </w:r>
      <w:bookmarkEnd w:id="159"/>
      <w:bookmarkEnd w:id="160"/>
      <w:bookmarkEnd w:id="161"/>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2" w:name="_Toc490591572"/>
      <w:bookmarkStart w:id="163" w:name="_Ref4423021"/>
      <w:bookmarkStart w:id="164" w:name="_Toc210816582"/>
      <w:r w:rsidRPr="00FF0F28">
        <w:rPr>
          <w:rFonts w:eastAsiaTheme="minorHAnsi"/>
        </w:rPr>
        <w:t>Réception</w:t>
      </w:r>
      <w:bookmarkEnd w:id="162"/>
      <w:bookmarkEnd w:id="163"/>
      <w:bookmarkEnd w:id="164"/>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5" w:name="_Ref453695627"/>
      <w:r w:rsidRPr="00FF0F28">
        <w:rPr>
          <w:rFonts w:eastAsiaTheme="minorHAnsi"/>
        </w:rPr>
        <w:t xml:space="preserve"> </w:t>
      </w:r>
      <w:bookmarkStart w:id="166" w:name="_Toc490591573"/>
      <w:bookmarkStart w:id="167" w:name="_Toc210816583"/>
      <w:r w:rsidRPr="00FF0F28">
        <w:rPr>
          <w:rFonts w:eastAsiaTheme="minorHAnsi"/>
        </w:rPr>
        <w:t>Délai de levée des réserves</w:t>
      </w:r>
      <w:bookmarkEnd w:id="165"/>
      <w:bookmarkEnd w:id="166"/>
      <w:bookmarkEnd w:id="167"/>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612B63">
        <w:rPr>
          <w:rFonts w:eastAsiaTheme="minorHAnsi" w:cs="Arial"/>
          <w:sz w:val="20"/>
          <w:szCs w:val="20"/>
          <w:lang w:eastAsia="en-US"/>
        </w:rPr>
        <w:t>malfaçons ayant fait l’objet</w:t>
      </w:r>
      <w:r w:rsidR="00674A6E" w:rsidRPr="00612B63">
        <w:rPr>
          <w:rFonts w:eastAsiaTheme="minorHAnsi" w:cs="Arial"/>
          <w:sz w:val="20"/>
          <w:szCs w:val="20"/>
          <w:lang w:eastAsia="en-US"/>
        </w:rPr>
        <w:t xml:space="preserve"> de réserves, dans un délai d’</w:t>
      </w:r>
      <w:r w:rsidR="008753A3" w:rsidRPr="00612B63">
        <w:rPr>
          <w:rFonts w:eastAsiaTheme="minorHAnsi" w:cs="Arial"/>
          <w:sz w:val="20"/>
          <w:szCs w:val="20"/>
          <w:lang w:eastAsia="en-US"/>
        </w:rPr>
        <w:t>un (1)</w:t>
      </w:r>
      <w:r w:rsidRPr="00612B63">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0536FC8"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2B9BBAA1" w:rsidR="00FF0F28" w:rsidRPr="00FF0F28" w:rsidRDefault="00FF0F28" w:rsidP="00314A5D">
      <w:pPr>
        <w:pStyle w:val="Titre2"/>
        <w:spacing w:line="240" w:lineRule="auto"/>
        <w:rPr>
          <w:rFonts w:eastAsiaTheme="minorHAnsi"/>
        </w:rPr>
      </w:pPr>
      <w:bookmarkStart w:id="168" w:name="_Toc490591574"/>
      <w:bookmarkStart w:id="169" w:name="_Toc210816584"/>
      <w:r w:rsidRPr="00FF0F28">
        <w:rPr>
          <w:rFonts w:eastAsiaTheme="minorHAnsi"/>
        </w:rPr>
        <w:t>Mise à disposition</w:t>
      </w:r>
      <w:bookmarkEnd w:id="168"/>
      <w:bookmarkEnd w:id="169"/>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0" w:name="_Toc490591575"/>
      <w:bookmarkStart w:id="171" w:name="_Toc210816585"/>
      <w:r w:rsidRPr="00FF0F28">
        <w:rPr>
          <w:rFonts w:eastAsiaTheme="minorHAnsi"/>
        </w:rPr>
        <w:t>Documents fournis après exécution</w:t>
      </w:r>
      <w:bookmarkEnd w:id="170"/>
      <w:bookmarkEnd w:id="171"/>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2" w:name="_Toc490591576"/>
      <w:bookmarkStart w:id="173" w:name="_Toc210816586"/>
      <w:r w:rsidRPr="00FF0F28">
        <w:rPr>
          <w:rFonts w:eastAsiaTheme="minorHAnsi"/>
        </w:rPr>
        <w:t>Délais de garantie</w:t>
      </w:r>
      <w:bookmarkEnd w:id="172"/>
      <w:bookmarkEnd w:id="173"/>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Par dérogation à l’article 44.2 du C.C.A.G – Travaux, si, à l’expiration du délai de garantie de l’article 44.1 dudit C.C.A.G., le titulaire n’a pas procédé à l’exécution des travaux et prestations nécessaires à </w:t>
      </w:r>
      <w:r>
        <w:rPr>
          <w:rFonts w:eastAsiaTheme="minorHAnsi" w:cs="Arial"/>
          <w:sz w:val="20"/>
          <w:szCs w:val="20"/>
          <w:lang w:eastAsia="en-US"/>
        </w:rPr>
        <w:lastRenderedPageBreak/>
        <w:t>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4" w:name="_Toc4570440"/>
      <w:bookmarkStart w:id="175" w:name="_Toc210816587"/>
      <w:r w:rsidRPr="00447701">
        <w:t>Sous-traitance</w:t>
      </w:r>
      <w:bookmarkEnd w:id="174"/>
      <w:bookmarkEnd w:id="175"/>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76" w:name="_Ref453695780"/>
      <w:r w:rsidRPr="00FF0F28">
        <w:rPr>
          <w:rFonts w:eastAsiaTheme="minorHAnsi"/>
        </w:rPr>
        <w:t xml:space="preserve"> </w:t>
      </w:r>
      <w:bookmarkStart w:id="177" w:name="_Toc490591577"/>
      <w:bookmarkStart w:id="178" w:name="_Toc210816588"/>
      <w:r w:rsidRPr="00FF0F28">
        <w:rPr>
          <w:rFonts w:eastAsiaTheme="minorHAnsi"/>
        </w:rPr>
        <w:t>Assurances</w:t>
      </w:r>
      <w:bookmarkEnd w:id="176"/>
      <w:bookmarkEnd w:id="177"/>
      <w:bookmarkEnd w:id="178"/>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79"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79"/>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6189A15D" w14:textId="6E6BF73E" w:rsidR="00282EB8" w:rsidRDefault="00FF0F28" w:rsidP="00FB4191">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r w:rsidR="00612B63">
        <w:rPr>
          <w:rFonts w:eastAsiaTheme="minorHAnsi" w:cs="Arial"/>
          <w:sz w:val="20"/>
          <w:szCs w:val="20"/>
          <w:lang w:eastAsia="en-US"/>
        </w:rPr>
        <w:t>.</w:t>
      </w:r>
    </w:p>
    <w:p w14:paraId="43CBFAD7" w14:textId="19A706C7" w:rsidR="00FF0F28" w:rsidRPr="00FF0F28" w:rsidRDefault="002053D3" w:rsidP="00314A5D">
      <w:pPr>
        <w:pStyle w:val="Titre1"/>
        <w:spacing w:line="240" w:lineRule="auto"/>
        <w:rPr>
          <w:rFonts w:eastAsiaTheme="minorHAnsi"/>
        </w:rPr>
      </w:pPr>
      <w:bookmarkStart w:id="180" w:name="_Toc490591578"/>
      <w:bookmarkStart w:id="181" w:name="_Toc210816589"/>
      <w:r>
        <w:rPr>
          <w:rFonts w:eastAsiaTheme="minorHAnsi"/>
        </w:rPr>
        <w:t>Résiliation du marché</w:t>
      </w:r>
      <w:bookmarkEnd w:id="180"/>
      <w:bookmarkEnd w:id="181"/>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82" w:name="__RefHeading___Toc450724354"/>
      <w:bookmarkStart w:id="183" w:name="_Toc490591580"/>
      <w:bookmarkStart w:id="184" w:name="_Toc210816590"/>
      <w:r w:rsidRPr="00FF0F28">
        <w:rPr>
          <w:rFonts w:eastAsiaTheme="minorHAnsi"/>
        </w:rPr>
        <w:t>Résiliation</w:t>
      </w:r>
      <w:bookmarkEnd w:id="182"/>
      <w:bookmarkEnd w:id="183"/>
      <w:r w:rsidR="00CB4F96">
        <w:rPr>
          <w:rFonts w:eastAsiaTheme="minorHAnsi"/>
        </w:rPr>
        <w:t xml:space="preserve"> du marché aux torts du Titulaire</w:t>
      </w:r>
      <w:bookmarkEnd w:id="184"/>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A6EABD5" w:rsidR="00CB4F96" w:rsidRPr="00612B63" w:rsidRDefault="00CB4F96" w:rsidP="00612B6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5" w:name="_Ref453695775"/>
      <w:bookmarkStart w:id="186" w:name="_Toc490591582"/>
      <w:bookmarkStart w:id="187" w:name="_Toc210816591"/>
      <w:r w:rsidRPr="00CB4F96">
        <w:t>Résiliation du marché pour motif d’intérêt général</w:t>
      </w:r>
      <w:bookmarkEnd w:id="185"/>
      <w:bookmarkEnd w:id="186"/>
      <w:bookmarkEnd w:id="187"/>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8" w:name="_Toc490591581"/>
      <w:bookmarkStart w:id="189" w:name="_Toc210816592"/>
      <w:r w:rsidRPr="00FF0F28">
        <w:rPr>
          <w:rFonts w:eastAsiaTheme="minorHAnsi"/>
        </w:rPr>
        <w:t xml:space="preserve">Exécution aux frais et risques du </w:t>
      </w:r>
      <w:r w:rsidR="004C3187">
        <w:rPr>
          <w:rFonts w:eastAsiaTheme="minorHAnsi"/>
        </w:rPr>
        <w:t>Titulaire</w:t>
      </w:r>
      <w:bookmarkEnd w:id="188"/>
      <w:bookmarkEnd w:id="189"/>
    </w:p>
    <w:p w14:paraId="3EF9D5CB" w14:textId="77777777" w:rsidR="00FF0F28" w:rsidRPr="00FF0F28" w:rsidRDefault="00FF0F28" w:rsidP="00314A5D">
      <w:pPr>
        <w:pStyle w:val="Titre3"/>
        <w:spacing w:line="240" w:lineRule="auto"/>
        <w:rPr>
          <w:rFonts w:eastAsiaTheme="minorHAnsi"/>
        </w:rPr>
      </w:pPr>
      <w:bookmarkStart w:id="190" w:name="_Toc210816593"/>
      <w:r w:rsidRPr="00FF0F28">
        <w:rPr>
          <w:rFonts w:eastAsiaTheme="minorHAnsi"/>
        </w:rPr>
        <w:t>En cours d’exécution du marché</w:t>
      </w:r>
      <w:bookmarkEnd w:id="190"/>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1" w:name="_Toc210816594"/>
      <w:r w:rsidRPr="00FF0F28">
        <w:rPr>
          <w:rFonts w:eastAsiaTheme="minorHAnsi"/>
        </w:rPr>
        <w:t xml:space="preserve">Après résiliation prononcée aux torts du </w:t>
      </w:r>
      <w:r w:rsidR="004C3187">
        <w:rPr>
          <w:rFonts w:eastAsiaTheme="minorHAnsi"/>
        </w:rPr>
        <w:t>Titulaire</w:t>
      </w:r>
      <w:bookmarkEnd w:id="191"/>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2" w:name="_Toc490591583"/>
      <w:bookmarkStart w:id="193" w:name="_Toc210816595"/>
      <w:r w:rsidRPr="00FF0F28">
        <w:rPr>
          <w:rFonts w:eastAsiaTheme="minorHAnsi"/>
        </w:rPr>
        <w:t>Règlement des litiges</w:t>
      </w:r>
      <w:bookmarkEnd w:id="192"/>
      <w:bookmarkEnd w:id="193"/>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4" w:name="_Toc210816596"/>
      <w:r>
        <w:rPr>
          <w:rFonts w:eastAsiaTheme="minorHAnsi"/>
        </w:rPr>
        <w:lastRenderedPageBreak/>
        <w:t>Dérogations au CCAG/Travaux</w:t>
      </w:r>
      <w:bookmarkEnd w:id="194"/>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50730144"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1.5.2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311BB91D"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1.6</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1D772245"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A40E35">
      <w:footerReference w:type="default" r:id="rId14"/>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F247B" w14:textId="77777777" w:rsidR="00157229" w:rsidRDefault="00157229" w:rsidP="00C86213">
      <w:pPr>
        <w:spacing w:after="0" w:line="240" w:lineRule="auto"/>
      </w:pPr>
      <w:r>
        <w:separator/>
      </w:r>
    </w:p>
  </w:endnote>
  <w:endnote w:type="continuationSeparator" w:id="0">
    <w:p w14:paraId="649E2E06" w14:textId="77777777" w:rsidR="00157229" w:rsidRDefault="0015722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0652223"/>
      <w:docPartObj>
        <w:docPartGallery w:val="Page Numbers (Bottom of Page)"/>
        <w:docPartUnique/>
      </w:docPartObj>
    </w:sdtPr>
    <w:sdtEndPr/>
    <w:sdtContent>
      <w:sdt>
        <w:sdtPr>
          <w:id w:val="-1769616900"/>
          <w:docPartObj>
            <w:docPartGallery w:val="Page Numbers (Top of Page)"/>
            <w:docPartUnique/>
          </w:docPartObj>
        </w:sdtPr>
        <w:sdtEndPr/>
        <w:sdtContent>
          <w:p w14:paraId="10DC1650" w14:textId="42331F90" w:rsidR="00ED2837" w:rsidRDefault="00ED283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29DCCFB8" w:rsidR="00157229" w:rsidRPr="00ED2837" w:rsidRDefault="00ED2837" w:rsidP="009F0B83">
    <w:pPr>
      <w:pStyle w:val="Pieddepage"/>
      <w:rPr>
        <w:sz w:val="16"/>
        <w:szCs w:val="16"/>
      </w:rPr>
    </w:pPr>
    <w:r w:rsidRPr="00ED2837">
      <w:rPr>
        <w:sz w:val="16"/>
        <w:szCs w:val="16"/>
      </w:rPr>
      <w:t>L2501 – remplacement volets roulants</w:t>
    </w:r>
  </w:p>
  <w:p w14:paraId="17199EDD" w14:textId="4652E65E" w:rsidR="00ED2837" w:rsidRPr="00ED2837" w:rsidRDefault="00ED2837" w:rsidP="009F0B83">
    <w:pPr>
      <w:pStyle w:val="Pieddepage"/>
      <w:rPr>
        <w:sz w:val="16"/>
        <w:szCs w:val="16"/>
      </w:rPr>
    </w:pPr>
    <w:r w:rsidRPr="00ED2837">
      <w:rPr>
        <w:sz w:val="16"/>
        <w:szCs w:val="16"/>
      </w:rPr>
      <w:t>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8AB7" w14:textId="77777777" w:rsidR="00157229" w:rsidRDefault="00157229" w:rsidP="00C86213">
      <w:pPr>
        <w:spacing w:after="0" w:line="240" w:lineRule="auto"/>
      </w:pPr>
      <w:r>
        <w:separator/>
      </w:r>
    </w:p>
  </w:footnote>
  <w:footnote w:type="continuationSeparator" w:id="0">
    <w:p w14:paraId="36A0F203" w14:textId="77777777" w:rsidR="00157229" w:rsidRDefault="0015722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0" type="#_x0000_t75" style="width:14.25pt;height:14.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6"/>
  </w:num>
  <w:num w:numId="15">
    <w:abstractNumId w:val="30"/>
  </w:num>
  <w:num w:numId="16">
    <w:abstractNumId w:val="16"/>
  </w:num>
  <w:num w:numId="17">
    <w:abstractNumId w:val="32"/>
  </w:num>
  <w:num w:numId="18">
    <w:abstractNumId w:val="18"/>
  </w:num>
  <w:num w:numId="19">
    <w:abstractNumId w:val="24"/>
  </w:num>
  <w:num w:numId="20">
    <w:abstractNumId w:val="17"/>
  </w:num>
  <w:num w:numId="21">
    <w:abstractNumId w:val="34"/>
  </w:num>
  <w:num w:numId="22">
    <w:abstractNumId w:val="28"/>
  </w:num>
  <w:num w:numId="23">
    <w:abstractNumId w:val="15"/>
  </w:num>
  <w:num w:numId="24">
    <w:abstractNumId w:val="33"/>
  </w:num>
  <w:num w:numId="25">
    <w:abstractNumId w:val="25"/>
  </w:num>
  <w:num w:numId="26">
    <w:abstractNumId w:val="21"/>
  </w:num>
  <w:num w:numId="27">
    <w:abstractNumId w:val="2"/>
  </w:num>
  <w:num w:numId="28">
    <w:abstractNumId w:val="23"/>
  </w:num>
  <w:num w:numId="29">
    <w:abstractNumId w:val="22"/>
  </w:num>
  <w:num w:numId="30">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01E8"/>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9A4"/>
    <w:rsid w:val="002E4F23"/>
    <w:rsid w:val="002E5CD1"/>
    <w:rsid w:val="002E6B7D"/>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D85"/>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24DD"/>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53DD"/>
    <w:rsid w:val="004F5A2A"/>
    <w:rsid w:val="005003C1"/>
    <w:rsid w:val="005005CA"/>
    <w:rsid w:val="00500B63"/>
    <w:rsid w:val="0050160C"/>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602A7C"/>
    <w:rsid w:val="00602EF1"/>
    <w:rsid w:val="0060643A"/>
    <w:rsid w:val="00607069"/>
    <w:rsid w:val="00612B63"/>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06"/>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2EC"/>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2F0"/>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0E35"/>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5562"/>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2837"/>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2119"/>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AA5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86718676">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3A60BE9DCDF74D499200BDAA6D723391"/>
        <w:category>
          <w:name w:val="Général"/>
          <w:gallery w:val="placeholder"/>
        </w:category>
        <w:types>
          <w:type w:val="bbPlcHdr"/>
        </w:types>
        <w:behaviors>
          <w:behavior w:val="content"/>
        </w:behaviors>
        <w:guid w:val="{2875A438-8AC8-4792-BBC6-441EEE874938}"/>
      </w:docPartPr>
      <w:docPartBody>
        <w:p w:rsidR="006910A3" w:rsidRDefault="006910A3" w:rsidP="006910A3">
          <w:pPr>
            <w:pStyle w:val="3A60BE9DCDF74D499200BDAA6D723391"/>
          </w:pPr>
          <w:r w:rsidRPr="00AC0D08">
            <w:rPr>
              <w:rStyle w:val="Textedelespacerserv"/>
              <w:sz w:val="18"/>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1960060A2D2452C89829BB39B23A484"/>
        <w:category>
          <w:name w:val="Général"/>
          <w:gallery w:val="placeholder"/>
        </w:category>
        <w:types>
          <w:type w:val="bbPlcHdr"/>
        </w:types>
        <w:behaviors>
          <w:behavior w:val="content"/>
        </w:behaviors>
        <w:guid w:val="{9B26122E-7E67-428C-BAF0-FAC0A2C9480B}"/>
      </w:docPartPr>
      <w:docPartBody>
        <w:p w:rsidR="004147BE" w:rsidRDefault="0026340A" w:rsidP="0026340A">
          <w:pPr>
            <w:pStyle w:val="21960060A2D2452C89829BB39B23A484"/>
          </w:pPr>
          <w:r w:rsidRPr="00246207">
            <w:rPr>
              <w:rStyle w:val="Textedelespacerserv"/>
              <w:sz w:val="20"/>
              <w:highlight w:val="yellow"/>
            </w:rPr>
            <w:t>Choisissez un élément.</w:t>
          </w:r>
        </w:p>
      </w:docPartBody>
    </w:docPart>
    <w:docPart>
      <w:docPartPr>
        <w:name w:val="20FEB946AFE3418E82308DA0F0F6C121"/>
        <w:category>
          <w:name w:val="Général"/>
          <w:gallery w:val="placeholder"/>
        </w:category>
        <w:types>
          <w:type w:val="bbPlcHdr"/>
        </w:types>
        <w:behaviors>
          <w:behavior w:val="content"/>
        </w:behaviors>
        <w:guid w:val="{E539607F-82FF-4884-ABD1-D82AA706F894}"/>
      </w:docPartPr>
      <w:docPartBody>
        <w:p w:rsidR="004147BE" w:rsidRDefault="0026340A" w:rsidP="0026340A">
          <w:pPr>
            <w:pStyle w:val="20FEB946AFE3418E82308DA0F0F6C121"/>
          </w:pPr>
          <w:r w:rsidRPr="008E6D6F">
            <w:rPr>
              <w:rStyle w:val="Textedelespacerserv"/>
            </w:rPr>
            <w:t>Choisissez un élément.</w:t>
          </w:r>
        </w:p>
      </w:docPartBody>
    </w:docPart>
    <w:docPart>
      <w:docPartPr>
        <w:name w:val="96CE2F4811B54F59B30A53832C85DA0E"/>
        <w:category>
          <w:name w:val="Général"/>
          <w:gallery w:val="placeholder"/>
        </w:category>
        <w:types>
          <w:type w:val="bbPlcHdr"/>
        </w:types>
        <w:behaviors>
          <w:behavior w:val="content"/>
        </w:behaviors>
        <w:guid w:val="{E255F101-74A3-4087-B7A8-01694B840053}"/>
      </w:docPartPr>
      <w:docPartBody>
        <w:p w:rsidR="004147BE" w:rsidRDefault="0026340A" w:rsidP="0026340A">
          <w:pPr>
            <w:pStyle w:val="96CE2F4811B54F59B30A53832C85DA0E"/>
          </w:pPr>
          <w:r w:rsidRPr="008E6D6F">
            <w:rPr>
              <w:rStyle w:val="Textedelespacerserv"/>
            </w:rPr>
            <w:t>Choisissez un élément.</w:t>
          </w:r>
        </w:p>
      </w:docPartBody>
    </w:docPart>
    <w:docPart>
      <w:docPartPr>
        <w:name w:val="FF665D5428D74353BBE81E8F86841083"/>
        <w:category>
          <w:name w:val="Général"/>
          <w:gallery w:val="placeholder"/>
        </w:category>
        <w:types>
          <w:type w:val="bbPlcHdr"/>
        </w:types>
        <w:behaviors>
          <w:behavior w:val="content"/>
        </w:behaviors>
        <w:guid w:val="{D14F0687-3044-4EA6-A75D-E9AA2B01C3F6}"/>
      </w:docPartPr>
      <w:docPartBody>
        <w:p w:rsidR="004147BE" w:rsidRDefault="0026340A" w:rsidP="0026340A">
          <w:pPr>
            <w:pStyle w:val="FF665D5428D74353BBE81E8F86841083"/>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6340A"/>
    <w:rsid w:val="002A2234"/>
    <w:rsid w:val="002A421B"/>
    <w:rsid w:val="0037093D"/>
    <w:rsid w:val="003871C6"/>
    <w:rsid w:val="00391182"/>
    <w:rsid w:val="003E61A7"/>
    <w:rsid w:val="00402DAC"/>
    <w:rsid w:val="004147BE"/>
    <w:rsid w:val="004575BD"/>
    <w:rsid w:val="00460FD3"/>
    <w:rsid w:val="00471F46"/>
    <w:rsid w:val="00473234"/>
    <w:rsid w:val="004777F6"/>
    <w:rsid w:val="00495D16"/>
    <w:rsid w:val="004A138D"/>
    <w:rsid w:val="004A5C12"/>
    <w:rsid w:val="00502062"/>
    <w:rsid w:val="00534616"/>
    <w:rsid w:val="005B1AF7"/>
    <w:rsid w:val="005D264C"/>
    <w:rsid w:val="005E0011"/>
    <w:rsid w:val="00654802"/>
    <w:rsid w:val="006910A3"/>
    <w:rsid w:val="006925EC"/>
    <w:rsid w:val="006A6585"/>
    <w:rsid w:val="006F188B"/>
    <w:rsid w:val="00723050"/>
    <w:rsid w:val="00753522"/>
    <w:rsid w:val="00767A1E"/>
    <w:rsid w:val="007843D2"/>
    <w:rsid w:val="007F2E29"/>
    <w:rsid w:val="008459B8"/>
    <w:rsid w:val="00892E1A"/>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B7E1E"/>
    <w:rsid w:val="00CC32F1"/>
    <w:rsid w:val="00CE1F23"/>
    <w:rsid w:val="00D00A89"/>
    <w:rsid w:val="00D4245F"/>
    <w:rsid w:val="00D54597"/>
    <w:rsid w:val="00D5557D"/>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6340A"/>
    <w:rPr>
      <w:color w:val="808080"/>
    </w:rPr>
  </w:style>
  <w:style w:type="paragraph" w:customStyle="1" w:styleId="4323F375FD0E43DEA48415571611DE38">
    <w:name w:val="4323F375FD0E43DEA48415571611DE38"/>
    <w:rsid w:val="008F53E1"/>
    <w:pPr>
      <w:spacing w:after="160" w:line="259" w:lineRule="auto"/>
    </w:pPr>
  </w:style>
  <w:style w:type="paragraph" w:customStyle="1" w:styleId="3A60BE9DCDF74D499200BDAA6D723391">
    <w:name w:val="3A60BE9DCDF74D499200BDAA6D723391"/>
    <w:rsid w:val="006910A3"/>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1960060A2D2452C89829BB39B23A484">
    <w:name w:val="21960060A2D2452C89829BB39B23A484"/>
    <w:rsid w:val="0026340A"/>
    <w:pPr>
      <w:spacing w:after="160" w:line="259" w:lineRule="auto"/>
    </w:pPr>
  </w:style>
  <w:style w:type="paragraph" w:customStyle="1" w:styleId="20FEB946AFE3418E82308DA0F0F6C121">
    <w:name w:val="20FEB946AFE3418E82308DA0F0F6C121"/>
    <w:rsid w:val="0026340A"/>
    <w:pPr>
      <w:spacing w:after="160" w:line="259" w:lineRule="auto"/>
    </w:pPr>
  </w:style>
  <w:style w:type="paragraph" w:customStyle="1" w:styleId="96CE2F4811B54F59B30A53832C85DA0E">
    <w:name w:val="96CE2F4811B54F59B30A53832C85DA0E"/>
    <w:rsid w:val="0026340A"/>
    <w:pPr>
      <w:spacing w:after="160" w:line="259" w:lineRule="auto"/>
    </w:pPr>
  </w:style>
  <w:style w:type="paragraph" w:customStyle="1" w:styleId="FF665D5428D74353BBE81E8F86841083">
    <w:name w:val="FF665D5428D74353BBE81E8F86841083"/>
    <w:rsid w:val="002634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376AB4-01DF-46FD-8552-2BA4F308FCD9}">
  <ds:schemaRefs>
    <ds:schemaRef ds:uri="http://schemas.microsoft.com/office/2006/documentManagement/types"/>
    <ds:schemaRef ds:uri="3b7163e0-99ce-4285-a2e8-7893eaf68d85"/>
    <ds:schemaRef ds:uri="http://www.w3.org/XML/1998/namespace"/>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12538</Words>
  <Characters>68962</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10</cp:revision>
  <cp:lastPrinted>2017-02-27T10:33:00Z</cp:lastPrinted>
  <dcterms:created xsi:type="dcterms:W3CDTF">2025-04-22T12:40:00Z</dcterms:created>
  <dcterms:modified xsi:type="dcterms:W3CDTF">2025-10-15T13:36:00Z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